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E20DB8" w14:textId="77777777" w:rsidR="00CA6D48" w:rsidRPr="00804B26" w:rsidRDefault="00CA6D48" w:rsidP="00804B26">
      <w:pPr>
        <w:spacing w:line="360" w:lineRule="auto"/>
        <w:rPr>
          <w:rFonts w:ascii="Arial" w:hAnsi="Arial" w:cs="Arial"/>
          <w:sz w:val="22"/>
          <w:szCs w:val="22"/>
        </w:rPr>
      </w:pPr>
    </w:p>
    <w:p w14:paraId="10351799" w14:textId="2403A8DF" w:rsidR="00E761ED" w:rsidRPr="00804B26" w:rsidRDefault="00E761ED" w:rsidP="00804B26">
      <w:pPr>
        <w:spacing w:line="360" w:lineRule="auto"/>
        <w:ind w:left="4248"/>
        <w:jc w:val="right"/>
        <w:rPr>
          <w:rFonts w:ascii="Arial" w:eastAsia="Calibri" w:hAnsi="Arial" w:cs="Arial"/>
          <w:b/>
          <w:bCs/>
          <w:spacing w:val="4"/>
          <w:sz w:val="22"/>
          <w:szCs w:val="22"/>
        </w:rPr>
      </w:pPr>
      <w:r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Załącznik </w:t>
      </w:r>
      <w:r w:rsidR="00B36FC3"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>n</w:t>
      </w:r>
      <w:r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r </w:t>
      </w:r>
      <w:r w:rsidR="00522994"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>2</w:t>
      </w:r>
      <w:r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 </w:t>
      </w:r>
      <w:r w:rsidR="00EB47A3"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>do SWZ</w:t>
      </w:r>
      <w:r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 </w:t>
      </w:r>
    </w:p>
    <w:p w14:paraId="5FD7148F" w14:textId="77777777" w:rsidR="00E761ED" w:rsidRPr="00804B26" w:rsidRDefault="00E761ED" w:rsidP="00804B2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ECDA572" w14:textId="77777777" w:rsidR="00063299" w:rsidRPr="00EE132E" w:rsidRDefault="00063299" w:rsidP="00063299">
      <w:pPr>
        <w:spacing w:line="360" w:lineRule="auto"/>
        <w:ind w:left="5954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Zamawiający:</w:t>
      </w:r>
    </w:p>
    <w:p w14:paraId="7250DE74" w14:textId="35163146" w:rsidR="00063299" w:rsidRPr="00EE132E" w:rsidRDefault="00063299" w:rsidP="00063299">
      <w:pPr>
        <w:spacing w:line="360" w:lineRule="auto"/>
        <w:ind w:left="5954"/>
        <w:jc w:val="both"/>
        <w:rPr>
          <w:rFonts w:ascii="Arial" w:hAnsi="Arial" w:cs="Arial"/>
          <w:b/>
          <w:bCs/>
          <w:sz w:val="22"/>
          <w:szCs w:val="22"/>
        </w:rPr>
      </w:pPr>
      <w:r w:rsidRPr="00EE132E">
        <w:rPr>
          <w:rFonts w:ascii="Arial" w:hAnsi="Arial" w:cs="Arial"/>
          <w:b/>
          <w:bCs/>
          <w:sz w:val="22"/>
          <w:szCs w:val="22"/>
        </w:rPr>
        <w:t xml:space="preserve">Zespół </w:t>
      </w:r>
      <w:proofErr w:type="spellStart"/>
      <w:r w:rsidRPr="00EE132E">
        <w:rPr>
          <w:rFonts w:ascii="Arial" w:hAnsi="Arial" w:cs="Arial"/>
          <w:b/>
          <w:bCs/>
          <w:sz w:val="22"/>
          <w:szCs w:val="22"/>
        </w:rPr>
        <w:t>Szkolno</w:t>
      </w:r>
      <w:proofErr w:type="spellEnd"/>
      <w:r w:rsidRPr="00EE132E">
        <w:rPr>
          <w:rFonts w:ascii="Arial" w:hAnsi="Arial" w:cs="Arial"/>
          <w:b/>
          <w:bCs/>
          <w:sz w:val="22"/>
          <w:szCs w:val="22"/>
        </w:rPr>
        <w:t xml:space="preserve"> - Przedszkolny w</w:t>
      </w:r>
      <w:r w:rsidR="00CB0872">
        <w:rPr>
          <w:rFonts w:ascii="Arial" w:hAnsi="Arial" w:cs="Arial"/>
          <w:b/>
          <w:bCs/>
          <w:sz w:val="22"/>
          <w:szCs w:val="22"/>
        </w:rPr>
        <w:t> </w:t>
      </w:r>
      <w:r w:rsidRPr="00EE132E">
        <w:rPr>
          <w:rFonts w:ascii="Arial" w:hAnsi="Arial" w:cs="Arial"/>
          <w:b/>
          <w:bCs/>
          <w:sz w:val="22"/>
          <w:szCs w:val="22"/>
        </w:rPr>
        <w:t>Adamowie</w:t>
      </w:r>
    </w:p>
    <w:p w14:paraId="55235232" w14:textId="77777777" w:rsidR="00E761ED" w:rsidRPr="00804B26" w:rsidRDefault="00E761ED" w:rsidP="00804B26">
      <w:pPr>
        <w:spacing w:line="360" w:lineRule="auto"/>
        <w:rPr>
          <w:rFonts w:ascii="Arial" w:hAnsi="Arial" w:cs="Arial"/>
          <w:sz w:val="22"/>
          <w:szCs w:val="22"/>
        </w:rPr>
      </w:pPr>
    </w:p>
    <w:p w14:paraId="4715399B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Ja/my niżej podpisani:</w:t>
      </w:r>
    </w:p>
    <w:p w14:paraId="144FC94D" w14:textId="3194A8F9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……………………………………………………………………………………………………………</w:t>
      </w:r>
    </w:p>
    <w:p w14:paraId="53EA4838" w14:textId="77777777" w:rsidR="00E761ED" w:rsidRPr="00804B26" w:rsidRDefault="00E761ED" w:rsidP="00804B26">
      <w:pPr>
        <w:spacing w:line="360" w:lineRule="auto"/>
        <w:ind w:right="72"/>
        <w:rPr>
          <w:rFonts w:ascii="Arial" w:hAnsi="Arial" w:cs="Arial"/>
          <w:i/>
          <w:sz w:val="22"/>
          <w:szCs w:val="22"/>
        </w:rPr>
      </w:pPr>
      <w:r w:rsidRPr="00804B26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5DE15D7D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29CC79C0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 xml:space="preserve">działając w imieniu i na rzecz: </w:t>
      </w:r>
    </w:p>
    <w:p w14:paraId="24677F76" w14:textId="2F231680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31919B00" w14:textId="7022EF42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39F40D44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804B26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804B26">
        <w:rPr>
          <w:rFonts w:ascii="Arial" w:hAnsi="Arial" w:cs="Arial"/>
          <w:i/>
          <w:sz w:val="22"/>
          <w:szCs w:val="22"/>
        </w:rPr>
        <w:t>)</w:t>
      </w:r>
    </w:p>
    <w:p w14:paraId="62ADC15E" w14:textId="77777777" w:rsidR="00E761ED" w:rsidRPr="00804B26" w:rsidRDefault="00E761ED" w:rsidP="00804B26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ubiegając się o udzielenie zamówienia publicznego na:</w:t>
      </w:r>
    </w:p>
    <w:p w14:paraId="6490673A" w14:textId="77777777" w:rsidR="004366B4" w:rsidRDefault="004366B4" w:rsidP="00804B2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0" w:name="_Hlk90453968"/>
      <w:r w:rsidRPr="004366B4">
        <w:rPr>
          <w:rFonts w:ascii="Arial" w:hAnsi="Arial" w:cs="Arial"/>
          <w:b/>
          <w:bCs/>
          <w:sz w:val="22"/>
          <w:szCs w:val="22"/>
        </w:rPr>
        <w:t xml:space="preserve">zakup </w:t>
      </w:r>
      <w:bookmarkEnd w:id="0"/>
      <w:r w:rsidRPr="004366B4">
        <w:rPr>
          <w:rFonts w:ascii="Arial" w:hAnsi="Arial" w:cs="Arial"/>
          <w:b/>
          <w:bCs/>
          <w:sz w:val="22"/>
          <w:szCs w:val="22"/>
        </w:rPr>
        <w:t xml:space="preserve">z sukcesywnymi dostawami oleju opałowego dla Zespołu </w:t>
      </w:r>
      <w:proofErr w:type="spellStart"/>
      <w:r w:rsidRPr="004366B4">
        <w:rPr>
          <w:rFonts w:ascii="Arial" w:hAnsi="Arial" w:cs="Arial"/>
          <w:b/>
          <w:bCs/>
          <w:sz w:val="22"/>
          <w:szCs w:val="22"/>
        </w:rPr>
        <w:t>Szkolno</w:t>
      </w:r>
      <w:proofErr w:type="spellEnd"/>
      <w:r w:rsidRPr="004366B4">
        <w:rPr>
          <w:rFonts w:ascii="Arial" w:hAnsi="Arial" w:cs="Arial"/>
          <w:b/>
          <w:bCs/>
          <w:sz w:val="22"/>
          <w:szCs w:val="22"/>
        </w:rPr>
        <w:t xml:space="preserve"> – Przedszkolnego  w Adamowie</w:t>
      </w:r>
    </w:p>
    <w:p w14:paraId="375BB52F" w14:textId="773FC5B3" w:rsidR="00E761ED" w:rsidRPr="00804B26" w:rsidRDefault="00E761ED" w:rsidP="00804B26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składam/y następujące oświadczeni</w:t>
      </w:r>
      <w:r w:rsidR="00A43F19" w:rsidRPr="00804B26">
        <w:rPr>
          <w:rFonts w:ascii="Arial" w:hAnsi="Arial" w:cs="Arial"/>
          <w:spacing w:val="4"/>
          <w:sz w:val="22"/>
          <w:szCs w:val="22"/>
        </w:rPr>
        <w:t>a</w:t>
      </w:r>
      <w:r w:rsidRPr="00804B26">
        <w:rPr>
          <w:rFonts w:ascii="Arial" w:hAnsi="Arial" w:cs="Arial"/>
          <w:spacing w:val="4"/>
          <w:sz w:val="22"/>
          <w:szCs w:val="22"/>
        </w:rPr>
        <w:t>:</w:t>
      </w:r>
    </w:p>
    <w:p w14:paraId="54428F6F" w14:textId="77777777" w:rsidR="00E761ED" w:rsidRPr="00804B26" w:rsidRDefault="00E761ED" w:rsidP="00804B26">
      <w:pPr>
        <w:spacing w:line="360" w:lineRule="auto"/>
        <w:rPr>
          <w:rFonts w:ascii="Arial" w:hAnsi="Arial" w:cs="Arial"/>
          <w:sz w:val="22"/>
          <w:szCs w:val="22"/>
        </w:rPr>
      </w:pPr>
    </w:p>
    <w:p w14:paraId="18857A7B" w14:textId="77777777" w:rsidR="00E761ED" w:rsidRPr="00804B26" w:rsidRDefault="00E761ED" w:rsidP="00804B2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04B26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53B87C67" w14:textId="77777777" w:rsidR="00E761ED" w:rsidRPr="00804B26" w:rsidRDefault="00E761ED" w:rsidP="00804B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67894C57" w14:textId="77777777" w:rsidR="00E761ED" w:rsidRPr="00804B26" w:rsidRDefault="00E761ED" w:rsidP="00804B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804B26">
        <w:rPr>
          <w:rFonts w:ascii="Arial" w:hAnsi="Arial" w:cs="Arial"/>
          <w:b/>
          <w:sz w:val="22"/>
          <w:szCs w:val="22"/>
        </w:rPr>
        <w:t>Pzp</w:t>
      </w:r>
      <w:proofErr w:type="spellEnd"/>
      <w:r w:rsidRPr="00804B26">
        <w:rPr>
          <w:rFonts w:ascii="Arial" w:hAnsi="Arial" w:cs="Arial"/>
          <w:b/>
          <w:sz w:val="22"/>
          <w:szCs w:val="22"/>
        </w:rPr>
        <w:t xml:space="preserve">), </w:t>
      </w:r>
    </w:p>
    <w:p w14:paraId="1942860A" w14:textId="77777777" w:rsidR="00E761ED" w:rsidRPr="00804B26" w:rsidRDefault="00E761ED" w:rsidP="00804B2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04B26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281CFEB5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B642DC2" w14:textId="77777777" w:rsidR="00E761ED" w:rsidRPr="00804B26" w:rsidRDefault="00E761ED" w:rsidP="00804B26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>INFORMACJA DOTYCZĄCA WYKONAWCY:</w:t>
      </w:r>
    </w:p>
    <w:p w14:paraId="4D3C5AAB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6F413E" w14:textId="4F4B7C59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Oświadczam, że spełniam warunki udziału w postępowaniu określone przez </w:t>
      </w:r>
      <w:r w:rsidR="00D42C3B">
        <w:rPr>
          <w:rFonts w:ascii="Arial" w:hAnsi="Arial" w:cs="Arial"/>
          <w:sz w:val="22"/>
          <w:szCs w:val="22"/>
        </w:rPr>
        <w:t>Z</w:t>
      </w:r>
      <w:r w:rsidRPr="00804B26">
        <w:rPr>
          <w:rFonts w:ascii="Arial" w:hAnsi="Arial" w:cs="Arial"/>
          <w:sz w:val="22"/>
          <w:szCs w:val="22"/>
        </w:rPr>
        <w:t xml:space="preserve">amawiającego w zakresie opisanym w </w:t>
      </w:r>
      <w:r w:rsidR="00134656" w:rsidRPr="00804B26">
        <w:rPr>
          <w:rFonts w:ascii="Arial" w:hAnsi="Arial" w:cs="Arial"/>
          <w:sz w:val="22"/>
          <w:szCs w:val="22"/>
        </w:rPr>
        <w:t>Specyfikacji Warunków Zamówienia</w:t>
      </w:r>
      <w:r w:rsidRPr="00804B26">
        <w:rPr>
          <w:rFonts w:ascii="Arial" w:hAnsi="Arial" w:cs="Arial"/>
          <w:sz w:val="22"/>
          <w:szCs w:val="22"/>
        </w:rPr>
        <w:t>.</w:t>
      </w:r>
    </w:p>
    <w:p w14:paraId="0A26A950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3A27F9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…………….……. </w:t>
      </w:r>
      <w:r w:rsidRPr="00804B26">
        <w:rPr>
          <w:rFonts w:ascii="Arial" w:hAnsi="Arial" w:cs="Arial"/>
          <w:i/>
          <w:sz w:val="22"/>
          <w:szCs w:val="22"/>
        </w:rPr>
        <w:t xml:space="preserve">(miejscowość), </w:t>
      </w:r>
      <w:r w:rsidRPr="00804B26">
        <w:rPr>
          <w:rFonts w:ascii="Arial" w:hAnsi="Arial" w:cs="Arial"/>
          <w:sz w:val="22"/>
          <w:szCs w:val="22"/>
        </w:rPr>
        <w:t xml:space="preserve">dnia ………….……. r. </w:t>
      </w:r>
    </w:p>
    <w:p w14:paraId="3A1C40FE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="00ED17F5"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>…………………………………………</w:t>
      </w:r>
    </w:p>
    <w:p w14:paraId="68F61954" w14:textId="77777777" w:rsidR="00E761ED" w:rsidRPr="00804B26" w:rsidRDefault="00E761ED" w:rsidP="00804B26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804B26">
        <w:rPr>
          <w:rFonts w:ascii="Arial" w:hAnsi="Arial" w:cs="Arial"/>
          <w:i/>
          <w:sz w:val="22"/>
          <w:szCs w:val="22"/>
        </w:rPr>
        <w:t>(podpis)</w:t>
      </w:r>
    </w:p>
    <w:p w14:paraId="4436892D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B395F22" w14:textId="77777777" w:rsidR="00E761ED" w:rsidRPr="00804B26" w:rsidRDefault="00E761ED" w:rsidP="00804B26">
      <w:pPr>
        <w:shd w:val="clear" w:color="auto" w:fill="BFBFBF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Pr="00804B26">
        <w:rPr>
          <w:rFonts w:ascii="Arial" w:hAnsi="Arial" w:cs="Arial"/>
          <w:sz w:val="22"/>
          <w:szCs w:val="22"/>
        </w:rPr>
        <w:t>:</w:t>
      </w:r>
    </w:p>
    <w:p w14:paraId="630388BF" w14:textId="1DEE4F6E" w:rsidR="00E761ED" w:rsidRPr="00804B26" w:rsidRDefault="00E761ED" w:rsidP="00B235C3">
      <w:pPr>
        <w:spacing w:line="360" w:lineRule="auto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D42C3B">
        <w:rPr>
          <w:rFonts w:ascii="Arial" w:hAnsi="Arial" w:cs="Arial"/>
          <w:sz w:val="22"/>
          <w:szCs w:val="22"/>
        </w:rPr>
        <w:t>Z</w:t>
      </w:r>
      <w:r w:rsidRPr="00804B26">
        <w:rPr>
          <w:rFonts w:ascii="Arial" w:hAnsi="Arial" w:cs="Arial"/>
          <w:sz w:val="22"/>
          <w:szCs w:val="22"/>
        </w:rPr>
        <w:t xml:space="preserve">amawiającego w zakresie opisanym w </w:t>
      </w:r>
      <w:r w:rsidR="00134656" w:rsidRPr="00804B26">
        <w:rPr>
          <w:rFonts w:ascii="Arial" w:hAnsi="Arial" w:cs="Arial"/>
          <w:sz w:val="22"/>
          <w:szCs w:val="22"/>
        </w:rPr>
        <w:t xml:space="preserve">Specyfikacji Warunków Zamówienia </w:t>
      </w:r>
      <w:r w:rsidRPr="00804B26">
        <w:rPr>
          <w:rFonts w:ascii="Arial" w:hAnsi="Arial" w:cs="Arial"/>
          <w:sz w:val="22"/>
          <w:szCs w:val="22"/>
        </w:rPr>
        <w:t xml:space="preserve">polegam na </w:t>
      </w:r>
      <w:r w:rsidRPr="00804B26">
        <w:rPr>
          <w:rFonts w:ascii="Arial" w:hAnsi="Arial" w:cs="Arial"/>
          <w:sz w:val="22"/>
          <w:szCs w:val="22"/>
        </w:rPr>
        <w:lastRenderedPageBreak/>
        <w:t>zasobach następującego/</w:t>
      </w:r>
      <w:proofErr w:type="spellStart"/>
      <w:r w:rsidRPr="00804B26">
        <w:rPr>
          <w:rFonts w:ascii="Arial" w:hAnsi="Arial" w:cs="Arial"/>
          <w:sz w:val="22"/>
          <w:szCs w:val="22"/>
        </w:rPr>
        <w:t>ych</w:t>
      </w:r>
      <w:proofErr w:type="spellEnd"/>
      <w:r w:rsidRPr="00804B26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………………………………………………………………………………………………………</w:t>
      </w:r>
      <w:r w:rsidR="00B235C3">
        <w:rPr>
          <w:rFonts w:ascii="Arial" w:hAnsi="Arial" w:cs="Arial"/>
          <w:sz w:val="22"/>
          <w:szCs w:val="22"/>
        </w:rPr>
        <w:t>………..</w:t>
      </w:r>
    </w:p>
    <w:p w14:paraId="42923436" w14:textId="77777777" w:rsidR="00B235C3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..……………………………………………………………………………………………………………….………………………………………………………………………………………… </w:t>
      </w:r>
    </w:p>
    <w:p w14:paraId="19A1E8B9" w14:textId="1E3717A1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w następującym zakresie: </w:t>
      </w:r>
    </w:p>
    <w:p w14:paraId="7369B2CF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 </w:t>
      </w:r>
      <w:r w:rsidRPr="00804B26">
        <w:rPr>
          <w:rFonts w:ascii="Arial" w:hAnsi="Arial" w:cs="Arial"/>
          <w:i/>
          <w:sz w:val="22"/>
          <w:szCs w:val="22"/>
        </w:rPr>
        <w:t xml:space="preserve">(wskazać podmiot i określić odpowiedni zakres dla wskazanego podmiotu). </w:t>
      </w:r>
    </w:p>
    <w:p w14:paraId="38FD927B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94615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3285D1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…………….……. </w:t>
      </w:r>
      <w:r w:rsidRPr="00804B26">
        <w:rPr>
          <w:rFonts w:ascii="Arial" w:hAnsi="Arial" w:cs="Arial"/>
          <w:i/>
          <w:sz w:val="22"/>
          <w:szCs w:val="22"/>
        </w:rPr>
        <w:t xml:space="preserve">(miejscowość), </w:t>
      </w:r>
      <w:r w:rsidRPr="00804B26">
        <w:rPr>
          <w:rFonts w:ascii="Arial" w:hAnsi="Arial" w:cs="Arial"/>
          <w:sz w:val="22"/>
          <w:szCs w:val="22"/>
        </w:rPr>
        <w:t xml:space="preserve">dnia ………….……. r. </w:t>
      </w:r>
    </w:p>
    <w:p w14:paraId="7F449C3B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="00ED17F5"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>…………………………………………</w:t>
      </w:r>
    </w:p>
    <w:p w14:paraId="062A86A3" w14:textId="77777777" w:rsidR="00E761ED" w:rsidRPr="00804B26" w:rsidRDefault="00E761ED" w:rsidP="00804B26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804B26">
        <w:rPr>
          <w:rFonts w:ascii="Arial" w:hAnsi="Arial" w:cs="Arial"/>
          <w:i/>
          <w:sz w:val="22"/>
          <w:szCs w:val="22"/>
        </w:rPr>
        <w:t>(podpis)</w:t>
      </w:r>
    </w:p>
    <w:p w14:paraId="287BD0CA" w14:textId="77777777" w:rsidR="00E761ED" w:rsidRPr="00804B26" w:rsidRDefault="00E761ED" w:rsidP="00804B26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3105AA5A" w14:textId="77777777" w:rsidR="00ED17F5" w:rsidRPr="00804B26" w:rsidRDefault="00ED17F5" w:rsidP="00804B26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416517C9" w14:textId="77777777" w:rsidR="00ED17F5" w:rsidRPr="00804B26" w:rsidRDefault="00ED17F5" w:rsidP="00804B26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5E4E52BC" w14:textId="77777777" w:rsidR="00ED17F5" w:rsidRPr="00804B26" w:rsidRDefault="00ED17F5" w:rsidP="00804B26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7DC8D288" w14:textId="77777777" w:rsidR="00E761ED" w:rsidRPr="00804B26" w:rsidRDefault="00E761ED" w:rsidP="00804B26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C419C40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140C02" w14:textId="5A69F46B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 zgodne z prawdą oraz zostały przedstawione z pełną świadomością konsekwencji wprowadzenia </w:t>
      </w:r>
      <w:r w:rsidR="00D42C3B">
        <w:rPr>
          <w:rFonts w:ascii="Arial" w:hAnsi="Arial" w:cs="Arial"/>
          <w:sz w:val="22"/>
          <w:szCs w:val="22"/>
        </w:rPr>
        <w:t>Z</w:t>
      </w:r>
      <w:r w:rsidRPr="00804B26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481D6A83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8C0FDD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…………….……. </w:t>
      </w:r>
      <w:r w:rsidRPr="00804B26">
        <w:rPr>
          <w:rFonts w:ascii="Arial" w:hAnsi="Arial" w:cs="Arial"/>
          <w:i/>
          <w:sz w:val="22"/>
          <w:szCs w:val="22"/>
        </w:rPr>
        <w:t xml:space="preserve">(miejscowość), </w:t>
      </w:r>
      <w:r w:rsidRPr="00804B26">
        <w:rPr>
          <w:rFonts w:ascii="Arial" w:hAnsi="Arial" w:cs="Arial"/>
          <w:sz w:val="22"/>
          <w:szCs w:val="22"/>
        </w:rPr>
        <w:t xml:space="preserve">dnia ………….……. r. </w:t>
      </w:r>
    </w:p>
    <w:p w14:paraId="374956D2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947F59" w14:textId="77777777" w:rsidR="00A43F19" w:rsidRPr="00804B26" w:rsidRDefault="00A43F19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E630A1" w14:textId="77777777" w:rsidR="00A43F19" w:rsidRPr="00804B26" w:rsidRDefault="00A43F19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E46C47" w14:textId="77777777" w:rsidR="00A43F19" w:rsidRPr="00804B26" w:rsidRDefault="00A43F19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1AA6D3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ab/>
      </w:r>
      <w:r w:rsidR="00ED17F5" w:rsidRPr="00804B26">
        <w:rPr>
          <w:rFonts w:ascii="Arial" w:hAnsi="Arial" w:cs="Arial"/>
          <w:sz w:val="22"/>
          <w:szCs w:val="22"/>
        </w:rPr>
        <w:tab/>
      </w:r>
      <w:r w:rsidRPr="00804B26">
        <w:rPr>
          <w:rFonts w:ascii="Arial" w:hAnsi="Arial" w:cs="Arial"/>
          <w:sz w:val="22"/>
          <w:szCs w:val="22"/>
        </w:rPr>
        <w:t>…………………………………………</w:t>
      </w:r>
    </w:p>
    <w:p w14:paraId="427ECDFC" w14:textId="77777777" w:rsidR="00E761ED" w:rsidRPr="00804B26" w:rsidRDefault="00E761ED" w:rsidP="00804B26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804B26">
        <w:rPr>
          <w:rFonts w:ascii="Arial" w:hAnsi="Arial" w:cs="Arial"/>
          <w:i/>
          <w:sz w:val="22"/>
          <w:szCs w:val="22"/>
        </w:rPr>
        <w:t>(podpis)</w:t>
      </w:r>
    </w:p>
    <w:p w14:paraId="15B11484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6CC8DF" w14:textId="77777777" w:rsidR="00C946FE" w:rsidRPr="00804B26" w:rsidRDefault="00C946FE" w:rsidP="00804B2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962E056" w14:textId="77777777" w:rsidR="00ED17F5" w:rsidRPr="00804B26" w:rsidRDefault="00ED17F5" w:rsidP="00804B26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804B26">
        <w:rPr>
          <w:rFonts w:ascii="Arial" w:hAnsi="Arial" w:cs="Arial"/>
          <w:bCs/>
          <w:i/>
          <w:sz w:val="22"/>
          <w:szCs w:val="22"/>
        </w:rPr>
        <w:t>Uwaga!</w:t>
      </w:r>
    </w:p>
    <w:p w14:paraId="61452E76" w14:textId="77777777" w:rsidR="00ED17F5" w:rsidRPr="00804B26" w:rsidRDefault="00ED17F5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bCs/>
          <w:i/>
          <w:sz w:val="22"/>
          <w:szCs w:val="22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804B26">
        <w:rPr>
          <w:rFonts w:ascii="Arial" w:hAnsi="Arial" w:cs="Arial"/>
          <w:sz w:val="22"/>
          <w:szCs w:val="22"/>
        </w:rPr>
        <w:t>.</w:t>
      </w:r>
    </w:p>
    <w:p w14:paraId="3614625F" w14:textId="77777777" w:rsidR="001D380B" w:rsidRPr="00804B26" w:rsidRDefault="001D380B" w:rsidP="00804B2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D380B" w:rsidRPr="00804B26" w:rsidSect="004442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0A25B" w14:textId="77777777" w:rsidR="008C37EF" w:rsidRDefault="008C37EF">
      <w:r>
        <w:separator/>
      </w:r>
    </w:p>
  </w:endnote>
  <w:endnote w:type="continuationSeparator" w:id="0">
    <w:p w14:paraId="033B1D6B" w14:textId="77777777" w:rsidR="008C37EF" w:rsidRDefault="008C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74597" w14:textId="77777777" w:rsidR="00FE65C9" w:rsidRDefault="00FE65C9" w:rsidP="00191D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A5857A" w14:textId="77777777" w:rsidR="00FE65C9" w:rsidRDefault="00FE65C9" w:rsidP="00FE65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1255" w14:textId="77777777" w:rsidR="00E63393" w:rsidRDefault="00E633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A4E7F" w14:textId="77777777" w:rsidR="00E63393" w:rsidRDefault="00E63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49BD4" w14:textId="77777777" w:rsidR="008C37EF" w:rsidRDefault="008C37EF">
      <w:r>
        <w:separator/>
      </w:r>
    </w:p>
  </w:footnote>
  <w:footnote w:type="continuationSeparator" w:id="0">
    <w:p w14:paraId="01981D8B" w14:textId="77777777" w:rsidR="008C37EF" w:rsidRDefault="008C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8DB2" w14:textId="77777777" w:rsidR="00E63393" w:rsidRDefault="00E633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14CF4" w14:textId="6C34EAE9" w:rsidR="000372E5" w:rsidRPr="000372E5" w:rsidRDefault="000372E5" w:rsidP="000372E5">
    <w:pPr>
      <w:tabs>
        <w:tab w:val="center" w:pos="4536"/>
        <w:tab w:val="right" w:pos="9072"/>
      </w:tabs>
      <w:jc w:val="right"/>
      <w:rPr>
        <w:rFonts w:ascii="Arial" w:hAnsi="Arial" w:cs="Arial"/>
        <w:bCs/>
        <w:sz w:val="22"/>
        <w:szCs w:val="22"/>
      </w:rPr>
    </w:pPr>
    <w:r w:rsidRPr="000372E5">
      <w:rPr>
        <w:rFonts w:ascii="Arial" w:hAnsi="Arial" w:cs="Arial"/>
        <w:sz w:val="22"/>
        <w:szCs w:val="22"/>
        <w:lang w:eastAsia="en-US"/>
      </w:rPr>
      <w:t>Procedura znak</w:t>
    </w:r>
    <w:r w:rsidRPr="00E63393">
      <w:rPr>
        <w:rFonts w:ascii="Arial" w:hAnsi="Arial" w:cs="Arial"/>
        <w:sz w:val="22"/>
        <w:szCs w:val="22"/>
        <w:lang w:eastAsia="en-US"/>
      </w:rPr>
      <w:t xml:space="preserve">: </w:t>
    </w:r>
    <w:r w:rsidR="00E63393" w:rsidRPr="00E63393">
      <w:rPr>
        <w:rFonts w:ascii="Arial" w:hAnsi="Arial" w:cs="Arial"/>
        <w:bCs/>
        <w:sz w:val="22"/>
        <w:szCs w:val="22"/>
        <w:lang w:eastAsia="en-US"/>
      </w:rPr>
      <w:t>3</w:t>
    </w:r>
    <w:r w:rsidRPr="00E63393">
      <w:rPr>
        <w:rFonts w:ascii="Arial" w:hAnsi="Arial" w:cs="Arial"/>
        <w:bCs/>
        <w:sz w:val="22"/>
        <w:szCs w:val="22"/>
        <w:lang w:eastAsia="en-US"/>
      </w:rPr>
      <w:t>/</w:t>
    </w:r>
    <w:proofErr w:type="spellStart"/>
    <w:r w:rsidRPr="00E63393">
      <w:rPr>
        <w:rFonts w:ascii="Arial" w:hAnsi="Arial" w:cs="Arial"/>
        <w:bCs/>
        <w:sz w:val="22"/>
        <w:szCs w:val="22"/>
        <w:lang w:eastAsia="en-US"/>
      </w:rPr>
      <w:t>dost</w:t>
    </w:r>
    <w:proofErr w:type="spellEnd"/>
    <w:r w:rsidRPr="00E63393">
      <w:rPr>
        <w:rFonts w:ascii="Arial" w:hAnsi="Arial" w:cs="Arial"/>
        <w:bCs/>
        <w:sz w:val="22"/>
        <w:szCs w:val="22"/>
        <w:lang w:eastAsia="en-US"/>
      </w:rPr>
      <w:t>./202</w:t>
    </w:r>
    <w:r w:rsidR="004A55FB" w:rsidRPr="00E63393">
      <w:rPr>
        <w:rFonts w:ascii="Arial" w:hAnsi="Arial" w:cs="Arial"/>
        <w:bCs/>
        <w:sz w:val="22"/>
        <w:szCs w:val="22"/>
        <w:lang w:eastAsia="en-US"/>
      </w:rPr>
      <w:t>5</w:t>
    </w:r>
  </w:p>
  <w:p w14:paraId="42F7CBC0" w14:textId="1163C961" w:rsidR="00522994" w:rsidRPr="000372E5" w:rsidRDefault="00522994" w:rsidP="000372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43314" w14:textId="77777777" w:rsidR="00E63393" w:rsidRDefault="00E633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740A27"/>
    <w:multiLevelType w:val="multilevel"/>
    <w:tmpl w:val="F992E53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3BA2D2F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7247B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96824"/>
    <w:multiLevelType w:val="hybridMultilevel"/>
    <w:tmpl w:val="2E9EE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29CA867C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59C4F0A"/>
    <w:multiLevelType w:val="hybridMultilevel"/>
    <w:tmpl w:val="0CAA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813A3"/>
    <w:multiLevelType w:val="hybridMultilevel"/>
    <w:tmpl w:val="0336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900BA"/>
    <w:multiLevelType w:val="hybridMultilevel"/>
    <w:tmpl w:val="A1BAE04A"/>
    <w:lvl w:ilvl="0" w:tplc="7AC6804E">
      <w:start w:val="1"/>
      <w:numFmt w:val="decimal"/>
      <w:pStyle w:val="Paragraf"/>
      <w:suff w:val="space"/>
      <w:lvlText w:val="§ %1 "/>
      <w:lvlJc w:val="left"/>
      <w:pPr>
        <w:ind w:left="56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5953833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B4ADB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C944AF"/>
    <w:multiLevelType w:val="hybridMultilevel"/>
    <w:tmpl w:val="3BF22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24762"/>
    <w:multiLevelType w:val="hybridMultilevel"/>
    <w:tmpl w:val="053C1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CA74EF"/>
    <w:multiLevelType w:val="hybridMultilevel"/>
    <w:tmpl w:val="034615F8"/>
    <w:lvl w:ilvl="0" w:tplc="0AC6A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0B0315"/>
    <w:multiLevelType w:val="hybridMultilevel"/>
    <w:tmpl w:val="904AF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735991"/>
    <w:multiLevelType w:val="hybridMultilevel"/>
    <w:tmpl w:val="8F96D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5E3DB6"/>
    <w:multiLevelType w:val="multilevel"/>
    <w:tmpl w:val="7C4263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5083452"/>
    <w:multiLevelType w:val="hybridMultilevel"/>
    <w:tmpl w:val="7702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4E2EF9"/>
    <w:multiLevelType w:val="hybridMultilevel"/>
    <w:tmpl w:val="E17CE142"/>
    <w:lvl w:ilvl="0" w:tplc="32961BF4">
      <w:start w:val="1"/>
      <w:numFmt w:val="decimal"/>
      <w:pStyle w:val="UstepUmow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UstepUmowy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7213A"/>
    <w:multiLevelType w:val="multilevel"/>
    <w:tmpl w:val="5DB42E1E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C4A16E6"/>
    <w:multiLevelType w:val="hybridMultilevel"/>
    <w:tmpl w:val="500C49F0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41732CF7"/>
    <w:multiLevelType w:val="hybridMultilevel"/>
    <w:tmpl w:val="49EA1852"/>
    <w:lvl w:ilvl="0" w:tplc="6A0E3C96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140FF3"/>
    <w:multiLevelType w:val="hybridMultilevel"/>
    <w:tmpl w:val="B906A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91886"/>
    <w:multiLevelType w:val="hybridMultilevel"/>
    <w:tmpl w:val="704A43D2"/>
    <w:name w:val="WW8Num42"/>
    <w:lvl w:ilvl="0" w:tplc="3A9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36D0D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F94589"/>
    <w:multiLevelType w:val="hybridMultilevel"/>
    <w:tmpl w:val="7472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4F43FE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95129A"/>
    <w:multiLevelType w:val="hybridMultilevel"/>
    <w:tmpl w:val="3224E4B2"/>
    <w:lvl w:ilvl="0" w:tplc="FF3E924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5531F"/>
    <w:multiLevelType w:val="hybridMultilevel"/>
    <w:tmpl w:val="900A4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985E55"/>
    <w:multiLevelType w:val="hybridMultilevel"/>
    <w:tmpl w:val="6020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9F7B7D"/>
    <w:multiLevelType w:val="hybridMultilevel"/>
    <w:tmpl w:val="CF6C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B23F6E"/>
    <w:multiLevelType w:val="hybridMultilevel"/>
    <w:tmpl w:val="F25EB2E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5638F660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F4976"/>
    <w:multiLevelType w:val="hybridMultilevel"/>
    <w:tmpl w:val="92B0D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B3EEE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15762"/>
    <w:multiLevelType w:val="hybridMultilevel"/>
    <w:tmpl w:val="A364E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71721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52078"/>
    <w:multiLevelType w:val="hybridMultilevel"/>
    <w:tmpl w:val="CA1410A4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3" w15:restartNumberingAfterBreak="0">
    <w:nsid w:val="7B5E1243"/>
    <w:multiLevelType w:val="hybridMultilevel"/>
    <w:tmpl w:val="4A82E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C43D4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966">
    <w:abstractNumId w:val="5"/>
  </w:num>
  <w:num w:numId="2" w16cid:durableId="1568875174">
    <w:abstractNumId w:val="22"/>
  </w:num>
  <w:num w:numId="3" w16cid:durableId="89591121">
    <w:abstractNumId w:val="16"/>
  </w:num>
  <w:num w:numId="4" w16cid:durableId="1973436855">
    <w:abstractNumId w:val="19"/>
  </w:num>
  <w:num w:numId="5" w16cid:durableId="439957453">
    <w:abstractNumId w:val="20"/>
  </w:num>
  <w:num w:numId="6" w16cid:durableId="524950777">
    <w:abstractNumId w:val="8"/>
  </w:num>
  <w:num w:numId="7" w16cid:durableId="956568274">
    <w:abstractNumId w:val="38"/>
  </w:num>
  <w:num w:numId="8" w16cid:durableId="1084885543">
    <w:abstractNumId w:val="26"/>
  </w:num>
  <w:num w:numId="9" w16cid:durableId="1041050397">
    <w:abstractNumId w:val="27"/>
  </w:num>
  <w:num w:numId="10" w16cid:durableId="1461876016">
    <w:abstractNumId w:val="42"/>
  </w:num>
  <w:num w:numId="11" w16cid:durableId="300691165">
    <w:abstractNumId w:val="9"/>
  </w:num>
  <w:num w:numId="12" w16cid:durableId="1676299601">
    <w:abstractNumId w:val="35"/>
  </w:num>
  <w:num w:numId="13" w16cid:durableId="1215430806">
    <w:abstractNumId w:val="21"/>
  </w:num>
  <w:num w:numId="14" w16cid:durableId="372534645">
    <w:abstractNumId w:val="15"/>
  </w:num>
  <w:num w:numId="15" w16cid:durableId="1104152609">
    <w:abstractNumId w:val="23"/>
  </w:num>
  <w:num w:numId="16" w16cid:durableId="722488527">
    <w:abstractNumId w:val="40"/>
  </w:num>
  <w:num w:numId="17" w16cid:durableId="1868980398">
    <w:abstractNumId w:val="43"/>
  </w:num>
  <w:num w:numId="18" w16cid:durableId="613514109">
    <w:abstractNumId w:val="34"/>
  </w:num>
  <w:num w:numId="19" w16cid:durableId="1537817661">
    <w:abstractNumId w:val="25"/>
  </w:num>
  <w:num w:numId="20" w16cid:durableId="31343041">
    <w:abstractNumId w:val="24"/>
  </w:num>
  <w:num w:numId="21" w16cid:durableId="1124738690">
    <w:abstractNumId w:val="41"/>
  </w:num>
  <w:num w:numId="22" w16cid:durableId="55203949">
    <w:abstractNumId w:val="31"/>
  </w:num>
  <w:num w:numId="23" w16cid:durableId="990869724">
    <w:abstractNumId w:val="37"/>
  </w:num>
  <w:num w:numId="24" w16cid:durableId="386077182">
    <w:abstractNumId w:val="17"/>
  </w:num>
  <w:num w:numId="25" w16cid:durableId="1686904066">
    <w:abstractNumId w:val="13"/>
  </w:num>
  <w:num w:numId="26" w16cid:durableId="422411953">
    <w:abstractNumId w:val="32"/>
  </w:num>
  <w:num w:numId="27" w16cid:durableId="775059240">
    <w:abstractNumId w:val="33"/>
  </w:num>
  <w:num w:numId="28" w16cid:durableId="586620031">
    <w:abstractNumId w:val="10"/>
  </w:num>
  <w:num w:numId="29" w16cid:durableId="1211114053">
    <w:abstractNumId w:val="29"/>
  </w:num>
  <w:num w:numId="30" w16cid:durableId="1728189596">
    <w:abstractNumId w:val="18"/>
  </w:num>
  <w:num w:numId="31" w16cid:durableId="1027562452">
    <w:abstractNumId w:val="7"/>
  </w:num>
  <w:num w:numId="32" w16cid:durableId="539055194">
    <w:abstractNumId w:val="12"/>
  </w:num>
  <w:num w:numId="33" w16cid:durableId="1299796375">
    <w:abstractNumId w:val="36"/>
  </w:num>
  <w:num w:numId="34" w16cid:durableId="176314966">
    <w:abstractNumId w:val="44"/>
  </w:num>
  <w:num w:numId="35" w16cid:durableId="963344823">
    <w:abstractNumId w:val="14"/>
  </w:num>
  <w:num w:numId="36" w16cid:durableId="1267467729">
    <w:abstractNumId w:val="39"/>
  </w:num>
  <w:num w:numId="37" w16cid:durableId="1154878943">
    <w:abstractNumId w:val="6"/>
  </w:num>
  <w:num w:numId="38" w16cid:durableId="2037004312">
    <w:abstractNumId w:val="28"/>
  </w:num>
  <w:num w:numId="39" w16cid:durableId="1591739222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62638D4-A093-4B8C-866D-7F6B89649442}"/>
  </w:docVars>
  <w:rsids>
    <w:rsidRoot w:val="00711BA2"/>
    <w:rsid w:val="000023DA"/>
    <w:rsid w:val="00003C7D"/>
    <w:rsid w:val="00007326"/>
    <w:rsid w:val="0001350F"/>
    <w:rsid w:val="00013937"/>
    <w:rsid w:val="000173AC"/>
    <w:rsid w:val="00022C5A"/>
    <w:rsid w:val="0002716E"/>
    <w:rsid w:val="0003265B"/>
    <w:rsid w:val="00033707"/>
    <w:rsid w:val="000372E5"/>
    <w:rsid w:val="00041022"/>
    <w:rsid w:val="00043AF0"/>
    <w:rsid w:val="00053279"/>
    <w:rsid w:val="000559DC"/>
    <w:rsid w:val="00056981"/>
    <w:rsid w:val="00056CC0"/>
    <w:rsid w:val="00062327"/>
    <w:rsid w:val="00063299"/>
    <w:rsid w:val="00077401"/>
    <w:rsid w:val="00083CE6"/>
    <w:rsid w:val="00093A1B"/>
    <w:rsid w:val="000A2D4F"/>
    <w:rsid w:val="000A5CD2"/>
    <w:rsid w:val="000B276D"/>
    <w:rsid w:val="000B5761"/>
    <w:rsid w:val="000C0CEE"/>
    <w:rsid w:val="000C15CE"/>
    <w:rsid w:val="000C2943"/>
    <w:rsid w:val="000D52D6"/>
    <w:rsid w:val="000D6F03"/>
    <w:rsid w:val="000E7ACF"/>
    <w:rsid w:val="000F0502"/>
    <w:rsid w:val="0010333C"/>
    <w:rsid w:val="001039B6"/>
    <w:rsid w:val="0010431D"/>
    <w:rsid w:val="00104468"/>
    <w:rsid w:val="00104BAD"/>
    <w:rsid w:val="0011128E"/>
    <w:rsid w:val="001158CE"/>
    <w:rsid w:val="0012377E"/>
    <w:rsid w:val="00130C13"/>
    <w:rsid w:val="00134656"/>
    <w:rsid w:val="00136AAC"/>
    <w:rsid w:val="0014406F"/>
    <w:rsid w:val="00151B47"/>
    <w:rsid w:val="00160FB4"/>
    <w:rsid w:val="00176B24"/>
    <w:rsid w:val="00182339"/>
    <w:rsid w:val="001859B9"/>
    <w:rsid w:val="001861DD"/>
    <w:rsid w:val="001918D3"/>
    <w:rsid w:val="00191D0B"/>
    <w:rsid w:val="0019222B"/>
    <w:rsid w:val="00194567"/>
    <w:rsid w:val="001945CE"/>
    <w:rsid w:val="0019503C"/>
    <w:rsid w:val="00197FC2"/>
    <w:rsid w:val="001A1C1B"/>
    <w:rsid w:val="001A275C"/>
    <w:rsid w:val="001A27AD"/>
    <w:rsid w:val="001A4E8C"/>
    <w:rsid w:val="001A677D"/>
    <w:rsid w:val="001B084F"/>
    <w:rsid w:val="001B5B6C"/>
    <w:rsid w:val="001C2FDE"/>
    <w:rsid w:val="001D25F0"/>
    <w:rsid w:val="001D3586"/>
    <w:rsid w:val="001D380B"/>
    <w:rsid w:val="001E4939"/>
    <w:rsid w:val="001F0082"/>
    <w:rsid w:val="001F374D"/>
    <w:rsid w:val="00200F73"/>
    <w:rsid w:val="002031C1"/>
    <w:rsid w:val="00212059"/>
    <w:rsid w:val="002133B5"/>
    <w:rsid w:val="00213679"/>
    <w:rsid w:val="00215ECD"/>
    <w:rsid w:val="00216929"/>
    <w:rsid w:val="00221B6D"/>
    <w:rsid w:val="00221D6D"/>
    <w:rsid w:val="002222D4"/>
    <w:rsid w:val="0022355F"/>
    <w:rsid w:val="00226C92"/>
    <w:rsid w:val="00235B79"/>
    <w:rsid w:val="00237A50"/>
    <w:rsid w:val="0024140B"/>
    <w:rsid w:val="002435F5"/>
    <w:rsid w:val="00251224"/>
    <w:rsid w:val="00253B34"/>
    <w:rsid w:val="00257389"/>
    <w:rsid w:val="00261E6E"/>
    <w:rsid w:val="00263761"/>
    <w:rsid w:val="0026626A"/>
    <w:rsid w:val="00270BA2"/>
    <w:rsid w:val="00270F7B"/>
    <w:rsid w:val="002722B5"/>
    <w:rsid w:val="002766C8"/>
    <w:rsid w:val="002832FA"/>
    <w:rsid w:val="002854AE"/>
    <w:rsid w:val="00287412"/>
    <w:rsid w:val="002A01C2"/>
    <w:rsid w:val="002A05D4"/>
    <w:rsid w:val="002A1A95"/>
    <w:rsid w:val="002A426D"/>
    <w:rsid w:val="002B47B8"/>
    <w:rsid w:val="002B71D2"/>
    <w:rsid w:val="002B7E22"/>
    <w:rsid w:val="002D7799"/>
    <w:rsid w:val="002E3749"/>
    <w:rsid w:val="002E5196"/>
    <w:rsid w:val="002E7AA3"/>
    <w:rsid w:val="002F3892"/>
    <w:rsid w:val="002F494E"/>
    <w:rsid w:val="002F5640"/>
    <w:rsid w:val="002F65A8"/>
    <w:rsid w:val="002F7587"/>
    <w:rsid w:val="00302C02"/>
    <w:rsid w:val="00304CDC"/>
    <w:rsid w:val="003055EC"/>
    <w:rsid w:val="00310E8A"/>
    <w:rsid w:val="00312AC8"/>
    <w:rsid w:val="00316D21"/>
    <w:rsid w:val="00321FCE"/>
    <w:rsid w:val="00323F92"/>
    <w:rsid w:val="003319BD"/>
    <w:rsid w:val="00332AF6"/>
    <w:rsid w:val="00337DFC"/>
    <w:rsid w:val="00342849"/>
    <w:rsid w:val="0034315B"/>
    <w:rsid w:val="00344A7E"/>
    <w:rsid w:val="00346C76"/>
    <w:rsid w:val="00347157"/>
    <w:rsid w:val="00347967"/>
    <w:rsid w:val="003544F6"/>
    <w:rsid w:val="003627FA"/>
    <w:rsid w:val="003642A9"/>
    <w:rsid w:val="003677A2"/>
    <w:rsid w:val="003703D6"/>
    <w:rsid w:val="00395241"/>
    <w:rsid w:val="003A63E9"/>
    <w:rsid w:val="003B5FD0"/>
    <w:rsid w:val="003B6114"/>
    <w:rsid w:val="003C3086"/>
    <w:rsid w:val="003D2964"/>
    <w:rsid w:val="003E4C4B"/>
    <w:rsid w:val="00405D22"/>
    <w:rsid w:val="0041224D"/>
    <w:rsid w:val="004175CA"/>
    <w:rsid w:val="00417814"/>
    <w:rsid w:val="00420026"/>
    <w:rsid w:val="00424939"/>
    <w:rsid w:val="00424CCB"/>
    <w:rsid w:val="00425B72"/>
    <w:rsid w:val="004263BA"/>
    <w:rsid w:val="0043324B"/>
    <w:rsid w:val="00434400"/>
    <w:rsid w:val="00434566"/>
    <w:rsid w:val="004366B4"/>
    <w:rsid w:val="00436EA2"/>
    <w:rsid w:val="004442B0"/>
    <w:rsid w:val="004447F2"/>
    <w:rsid w:val="00451006"/>
    <w:rsid w:val="004551B5"/>
    <w:rsid w:val="0046617A"/>
    <w:rsid w:val="00466B5D"/>
    <w:rsid w:val="0047022D"/>
    <w:rsid w:val="00477659"/>
    <w:rsid w:val="00482E21"/>
    <w:rsid w:val="00495997"/>
    <w:rsid w:val="00495B61"/>
    <w:rsid w:val="004A0E00"/>
    <w:rsid w:val="004A1093"/>
    <w:rsid w:val="004A55FB"/>
    <w:rsid w:val="004B01E9"/>
    <w:rsid w:val="004B259D"/>
    <w:rsid w:val="004B61A1"/>
    <w:rsid w:val="004C11B9"/>
    <w:rsid w:val="004C3CE2"/>
    <w:rsid w:val="004C5573"/>
    <w:rsid w:val="004C604B"/>
    <w:rsid w:val="004C7FFB"/>
    <w:rsid w:val="004D04EB"/>
    <w:rsid w:val="004D126F"/>
    <w:rsid w:val="004D6CE7"/>
    <w:rsid w:val="004D78A4"/>
    <w:rsid w:val="004E16C7"/>
    <w:rsid w:val="004E3988"/>
    <w:rsid w:val="004E79C1"/>
    <w:rsid w:val="004E7A94"/>
    <w:rsid w:val="004F5A00"/>
    <w:rsid w:val="004F7F07"/>
    <w:rsid w:val="0050006F"/>
    <w:rsid w:val="005022B7"/>
    <w:rsid w:val="005048A2"/>
    <w:rsid w:val="005141E1"/>
    <w:rsid w:val="00516A70"/>
    <w:rsid w:val="00516EB3"/>
    <w:rsid w:val="005210AA"/>
    <w:rsid w:val="00522994"/>
    <w:rsid w:val="00522DDC"/>
    <w:rsid w:val="005241A4"/>
    <w:rsid w:val="00525076"/>
    <w:rsid w:val="0053299D"/>
    <w:rsid w:val="0053484D"/>
    <w:rsid w:val="00553D47"/>
    <w:rsid w:val="0055672F"/>
    <w:rsid w:val="00561904"/>
    <w:rsid w:val="00564CB3"/>
    <w:rsid w:val="00565967"/>
    <w:rsid w:val="005661DF"/>
    <w:rsid w:val="00566536"/>
    <w:rsid w:val="00576A62"/>
    <w:rsid w:val="0059098D"/>
    <w:rsid w:val="00592550"/>
    <w:rsid w:val="00597781"/>
    <w:rsid w:val="005A199A"/>
    <w:rsid w:val="005A1D3C"/>
    <w:rsid w:val="005A2590"/>
    <w:rsid w:val="005A290A"/>
    <w:rsid w:val="005A4306"/>
    <w:rsid w:val="005A4FC4"/>
    <w:rsid w:val="005A7A5B"/>
    <w:rsid w:val="005C1571"/>
    <w:rsid w:val="005C35FB"/>
    <w:rsid w:val="005D5EDD"/>
    <w:rsid w:val="005E0D4D"/>
    <w:rsid w:val="005F2B50"/>
    <w:rsid w:val="0060397B"/>
    <w:rsid w:val="00604547"/>
    <w:rsid w:val="00606BD3"/>
    <w:rsid w:val="00606CE9"/>
    <w:rsid w:val="00610F29"/>
    <w:rsid w:val="00615003"/>
    <w:rsid w:val="0062090B"/>
    <w:rsid w:val="00620FA9"/>
    <w:rsid w:val="00626E35"/>
    <w:rsid w:val="0062785D"/>
    <w:rsid w:val="00635B3E"/>
    <w:rsid w:val="00637176"/>
    <w:rsid w:val="0064478C"/>
    <w:rsid w:val="00646AC3"/>
    <w:rsid w:val="00647CAD"/>
    <w:rsid w:val="006507B0"/>
    <w:rsid w:val="0065082A"/>
    <w:rsid w:val="00652B16"/>
    <w:rsid w:val="00652D9D"/>
    <w:rsid w:val="006535EA"/>
    <w:rsid w:val="00654160"/>
    <w:rsid w:val="00655BB4"/>
    <w:rsid w:val="006613D6"/>
    <w:rsid w:val="0066421B"/>
    <w:rsid w:val="0066687A"/>
    <w:rsid w:val="00670381"/>
    <w:rsid w:val="00673EF2"/>
    <w:rsid w:val="00674633"/>
    <w:rsid w:val="00674DA5"/>
    <w:rsid w:val="0068251C"/>
    <w:rsid w:val="00682E49"/>
    <w:rsid w:val="006831CD"/>
    <w:rsid w:val="00683B9A"/>
    <w:rsid w:val="006A1504"/>
    <w:rsid w:val="006A1F6B"/>
    <w:rsid w:val="006A62AD"/>
    <w:rsid w:val="006B2809"/>
    <w:rsid w:val="006B471B"/>
    <w:rsid w:val="006B78D6"/>
    <w:rsid w:val="006D1086"/>
    <w:rsid w:val="006D6607"/>
    <w:rsid w:val="006E1361"/>
    <w:rsid w:val="006E6FAE"/>
    <w:rsid w:val="006F42AC"/>
    <w:rsid w:val="007066B8"/>
    <w:rsid w:val="00711BA2"/>
    <w:rsid w:val="0072718F"/>
    <w:rsid w:val="00727DF9"/>
    <w:rsid w:val="00731216"/>
    <w:rsid w:val="007315EE"/>
    <w:rsid w:val="007341FA"/>
    <w:rsid w:val="00736610"/>
    <w:rsid w:val="00741F11"/>
    <w:rsid w:val="00742DDC"/>
    <w:rsid w:val="00745460"/>
    <w:rsid w:val="00747168"/>
    <w:rsid w:val="00753321"/>
    <w:rsid w:val="00755B4F"/>
    <w:rsid w:val="0075737A"/>
    <w:rsid w:val="00762BFC"/>
    <w:rsid w:val="00765C6F"/>
    <w:rsid w:val="007718A5"/>
    <w:rsid w:val="00776072"/>
    <w:rsid w:val="00777F7A"/>
    <w:rsid w:val="00784E6B"/>
    <w:rsid w:val="00793758"/>
    <w:rsid w:val="007A3CE7"/>
    <w:rsid w:val="007A4539"/>
    <w:rsid w:val="007B285D"/>
    <w:rsid w:val="007B385D"/>
    <w:rsid w:val="007B3A40"/>
    <w:rsid w:val="007C3CD9"/>
    <w:rsid w:val="007C5E51"/>
    <w:rsid w:val="007D38E8"/>
    <w:rsid w:val="007E3D01"/>
    <w:rsid w:val="007F47BA"/>
    <w:rsid w:val="007F7840"/>
    <w:rsid w:val="0080122C"/>
    <w:rsid w:val="008040BF"/>
    <w:rsid w:val="00804B26"/>
    <w:rsid w:val="00807A24"/>
    <w:rsid w:val="008105BC"/>
    <w:rsid w:val="0081222A"/>
    <w:rsid w:val="00813433"/>
    <w:rsid w:val="0081600E"/>
    <w:rsid w:val="00821F93"/>
    <w:rsid w:val="00822A93"/>
    <w:rsid w:val="00834D5B"/>
    <w:rsid w:val="00835B9E"/>
    <w:rsid w:val="00840ED6"/>
    <w:rsid w:val="00844997"/>
    <w:rsid w:val="00851C09"/>
    <w:rsid w:val="0085250F"/>
    <w:rsid w:val="00855A93"/>
    <w:rsid w:val="00856FC2"/>
    <w:rsid w:val="00857111"/>
    <w:rsid w:val="00860684"/>
    <w:rsid w:val="00864F05"/>
    <w:rsid w:val="008710A7"/>
    <w:rsid w:val="00874ADB"/>
    <w:rsid w:val="00876F39"/>
    <w:rsid w:val="008779AA"/>
    <w:rsid w:val="00880DC8"/>
    <w:rsid w:val="00885240"/>
    <w:rsid w:val="00885CE4"/>
    <w:rsid w:val="008953D6"/>
    <w:rsid w:val="008A1E45"/>
    <w:rsid w:val="008A6338"/>
    <w:rsid w:val="008A7DBA"/>
    <w:rsid w:val="008B198D"/>
    <w:rsid w:val="008B7ADB"/>
    <w:rsid w:val="008B7E75"/>
    <w:rsid w:val="008C07D6"/>
    <w:rsid w:val="008C37EF"/>
    <w:rsid w:val="008D6775"/>
    <w:rsid w:val="008E1098"/>
    <w:rsid w:val="008E3F96"/>
    <w:rsid w:val="008E4B0D"/>
    <w:rsid w:val="008E615D"/>
    <w:rsid w:val="008E7DF7"/>
    <w:rsid w:val="008F34C8"/>
    <w:rsid w:val="008F5077"/>
    <w:rsid w:val="00900CA1"/>
    <w:rsid w:val="009043FA"/>
    <w:rsid w:val="00907583"/>
    <w:rsid w:val="00917F45"/>
    <w:rsid w:val="009201E8"/>
    <w:rsid w:val="00923CA5"/>
    <w:rsid w:val="00924A21"/>
    <w:rsid w:val="00930939"/>
    <w:rsid w:val="00932A3B"/>
    <w:rsid w:val="00940895"/>
    <w:rsid w:val="009430A6"/>
    <w:rsid w:val="009432A6"/>
    <w:rsid w:val="00946097"/>
    <w:rsid w:val="009463F2"/>
    <w:rsid w:val="00946A2A"/>
    <w:rsid w:val="00977F18"/>
    <w:rsid w:val="009816A7"/>
    <w:rsid w:val="00982721"/>
    <w:rsid w:val="009832D1"/>
    <w:rsid w:val="00983E33"/>
    <w:rsid w:val="00984288"/>
    <w:rsid w:val="00985F5E"/>
    <w:rsid w:val="00990B90"/>
    <w:rsid w:val="00993DD4"/>
    <w:rsid w:val="00993FAE"/>
    <w:rsid w:val="009A05B7"/>
    <w:rsid w:val="009A07F9"/>
    <w:rsid w:val="009C02CE"/>
    <w:rsid w:val="009C5C49"/>
    <w:rsid w:val="009D3D26"/>
    <w:rsid w:val="009D6259"/>
    <w:rsid w:val="009E40F2"/>
    <w:rsid w:val="00A06814"/>
    <w:rsid w:val="00A122B4"/>
    <w:rsid w:val="00A20654"/>
    <w:rsid w:val="00A22F78"/>
    <w:rsid w:val="00A317EE"/>
    <w:rsid w:val="00A363A6"/>
    <w:rsid w:val="00A40171"/>
    <w:rsid w:val="00A403BE"/>
    <w:rsid w:val="00A43F19"/>
    <w:rsid w:val="00A56E11"/>
    <w:rsid w:val="00A57191"/>
    <w:rsid w:val="00A57688"/>
    <w:rsid w:val="00A6108C"/>
    <w:rsid w:val="00A62A4B"/>
    <w:rsid w:val="00A63B5D"/>
    <w:rsid w:val="00A654AB"/>
    <w:rsid w:val="00A70AA1"/>
    <w:rsid w:val="00A76676"/>
    <w:rsid w:val="00A925BA"/>
    <w:rsid w:val="00A94017"/>
    <w:rsid w:val="00A96645"/>
    <w:rsid w:val="00AA21AA"/>
    <w:rsid w:val="00AA6630"/>
    <w:rsid w:val="00AB2116"/>
    <w:rsid w:val="00AB3903"/>
    <w:rsid w:val="00AD334A"/>
    <w:rsid w:val="00AD4947"/>
    <w:rsid w:val="00AD610D"/>
    <w:rsid w:val="00AD7E3B"/>
    <w:rsid w:val="00AE0A89"/>
    <w:rsid w:val="00AE168F"/>
    <w:rsid w:val="00AE2323"/>
    <w:rsid w:val="00AE62D0"/>
    <w:rsid w:val="00AE7CDF"/>
    <w:rsid w:val="00AF0B76"/>
    <w:rsid w:val="00AF11C8"/>
    <w:rsid w:val="00AF6C66"/>
    <w:rsid w:val="00AF71F4"/>
    <w:rsid w:val="00B02D4F"/>
    <w:rsid w:val="00B066D8"/>
    <w:rsid w:val="00B06B59"/>
    <w:rsid w:val="00B07671"/>
    <w:rsid w:val="00B16252"/>
    <w:rsid w:val="00B22476"/>
    <w:rsid w:val="00B235C3"/>
    <w:rsid w:val="00B23B1E"/>
    <w:rsid w:val="00B24D0E"/>
    <w:rsid w:val="00B25C0D"/>
    <w:rsid w:val="00B36FC3"/>
    <w:rsid w:val="00B4078B"/>
    <w:rsid w:val="00B4097C"/>
    <w:rsid w:val="00B419FF"/>
    <w:rsid w:val="00B52069"/>
    <w:rsid w:val="00B5700D"/>
    <w:rsid w:val="00B62C22"/>
    <w:rsid w:val="00B62F80"/>
    <w:rsid w:val="00B650FE"/>
    <w:rsid w:val="00B80E31"/>
    <w:rsid w:val="00B817A4"/>
    <w:rsid w:val="00B854BA"/>
    <w:rsid w:val="00B86A5B"/>
    <w:rsid w:val="00B876BB"/>
    <w:rsid w:val="00BA45C2"/>
    <w:rsid w:val="00BA496E"/>
    <w:rsid w:val="00BA5018"/>
    <w:rsid w:val="00BB673C"/>
    <w:rsid w:val="00BC1B04"/>
    <w:rsid w:val="00BC2226"/>
    <w:rsid w:val="00BD28B8"/>
    <w:rsid w:val="00BD38E6"/>
    <w:rsid w:val="00BD47DF"/>
    <w:rsid w:val="00BD70E5"/>
    <w:rsid w:val="00BD7DE2"/>
    <w:rsid w:val="00BE3EF7"/>
    <w:rsid w:val="00BE4941"/>
    <w:rsid w:val="00BE66D4"/>
    <w:rsid w:val="00BE6D14"/>
    <w:rsid w:val="00BE7CBA"/>
    <w:rsid w:val="00BF16AD"/>
    <w:rsid w:val="00BF2073"/>
    <w:rsid w:val="00C0186C"/>
    <w:rsid w:val="00C02EB1"/>
    <w:rsid w:val="00C05C0A"/>
    <w:rsid w:val="00C07534"/>
    <w:rsid w:val="00C10AFA"/>
    <w:rsid w:val="00C1259E"/>
    <w:rsid w:val="00C14A93"/>
    <w:rsid w:val="00C202B9"/>
    <w:rsid w:val="00C241DD"/>
    <w:rsid w:val="00C32890"/>
    <w:rsid w:val="00C33488"/>
    <w:rsid w:val="00C34AB8"/>
    <w:rsid w:val="00C37838"/>
    <w:rsid w:val="00C50692"/>
    <w:rsid w:val="00C635FF"/>
    <w:rsid w:val="00C638CD"/>
    <w:rsid w:val="00C6769A"/>
    <w:rsid w:val="00C67982"/>
    <w:rsid w:val="00C70146"/>
    <w:rsid w:val="00C7028C"/>
    <w:rsid w:val="00C71A3B"/>
    <w:rsid w:val="00C76111"/>
    <w:rsid w:val="00C769D7"/>
    <w:rsid w:val="00C85E6C"/>
    <w:rsid w:val="00C9043E"/>
    <w:rsid w:val="00C92248"/>
    <w:rsid w:val="00C946FE"/>
    <w:rsid w:val="00C95052"/>
    <w:rsid w:val="00CA6D48"/>
    <w:rsid w:val="00CB0872"/>
    <w:rsid w:val="00CB239A"/>
    <w:rsid w:val="00CB2438"/>
    <w:rsid w:val="00CB38E8"/>
    <w:rsid w:val="00CC59FB"/>
    <w:rsid w:val="00CE6437"/>
    <w:rsid w:val="00CF6E8A"/>
    <w:rsid w:val="00CF7721"/>
    <w:rsid w:val="00D00011"/>
    <w:rsid w:val="00D03E23"/>
    <w:rsid w:val="00D0452B"/>
    <w:rsid w:val="00D10BA0"/>
    <w:rsid w:val="00D1298E"/>
    <w:rsid w:val="00D13DE3"/>
    <w:rsid w:val="00D2057E"/>
    <w:rsid w:val="00D22D96"/>
    <w:rsid w:val="00D30143"/>
    <w:rsid w:val="00D30787"/>
    <w:rsid w:val="00D32DE7"/>
    <w:rsid w:val="00D35505"/>
    <w:rsid w:val="00D400F7"/>
    <w:rsid w:val="00D416FF"/>
    <w:rsid w:val="00D42C3B"/>
    <w:rsid w:val="00D431D6"/>
    <w:rsid w:val="00D440C0"/>
    <w:rsid w:val="00D44B0A"/>
    <w:rsid w:val="00D56A81"/>
    <w:rsid w:val="00D64EA5"/>
    <w:rsid w:val="00D65057"/>
    <w:rsid w:val="00D65F59"/>
    <w:rsid w:val="00D71F7F"/>
    <w:rsid w:val="00D7458F"/>
    <w:rsid w:val="00D82DC7"/>
    <w:rsid w:val="00D833FA"/>
    <w:rsid w:val="00D8501B"/>
    <w:rsid w:val="00D936B0"/>
    <w:rsid w:val="00D9582B"/>
    <w:rsid w:val="00D96320"/>
    <w:rsid w:val="00DA210D"/>
    <w:rsid w:val="00DA3CE8"/>
    <w:rsid w:val="00DB4DFD"/>
    <w:rsid w:val="00DB4F50"/>
    <w:rsid w:val="00DB7BE3"/>
    <w:rsid w:val="00DC7470"/>
    <w:rsid w:val="00DD02D7"/>
    <w:rsid w:val="00DD74E0"/>
    <w:rsid w:val="00DE063E"/>
    <w:rsid w:val="00DE0777"/>
    <w:rsid w:val="00DE0BDA"/>
    <w:rsid w:val="00DE40AD"/>
    <w:rsid w:val="00DE43E0"/>
    <w:rsid w:val="00DF1506"/>
    <w:rsid w:val="00DF3540"/>
    <w:rsid w:val="00E07BB1"/>
    <w:rsid w:val="00E113AD"/>
    <w:rsid w:val="00E12159"/>
    <w:rsid w:val="00E12CE1"/>
    <w:rsid w:val="00E2092F"/>
    <w:rsid w:val="00E228CC"/>
    <w:rsid w:val="00E22E53"/>
    <w:rsid w:val="00E3099F"/>
    <w:rsid w:val="00E33E71"/>
    <w:rsid w:val="00E3644E"/>
    <w:rsid w:val="00E443B1"/>
    <w:rsid w:val="00E46E17"/>
    <w:rsid w:val="00E518F7"/>
    <w:rsid w:val="00E540FE"/>
    <w:rsid w:val="00E55CB9"/>
    <w:rsid w:val="00E56722"/>
    <w:rsid w:val="00E63393"/>
    <w:rsid w:val="00E66341"/>
    <w:rsid w:val="00E7058A"/>
    <w:rsid w:val="00E72CE9"/>
    <w:rsid w:val="00E73414"/>
    <w:rsid w:val="00E761ED"/>
    <w:rsid w:val="00E8068B"/>
    <w:rsid w:val="00E84308"/>
    <w:rsid w:val="00E923C1"/>
    <w:rsid w:val="00EA27F6"/>
    <w:rsid w:val="00EA7C14"/>
    <w:rsid w:val="00EB0237"/>
    <w:rsid w:val="00EB22A9"/>
    <w:rsid w:val="00EB4198"/>
    <w:rsid w:val="00EB47A3"/>
    <w:rsid w:val="00ED0712"/>
    <w:rsid w:val="00ED0D0F"/>
    <w:rsid w:val="00ED17F5"/>
    <w:rsid w:val="00ED513F"/>
    <w:rsid w:val="00ED6ACC"/>
    <w:rsid w:val="00EF43E1"/>
    <w:rsid w:val="00EF442D"/>
    <w:rsid w:val="00EF6E8F"/>
    <w:rsid w:val="00EF7BF7"/>
    <w:rsid w:val="00F05C1A"/>
    <w:rsid w:val="00F22BFE"/>
    <w:rsid w:val="00F26F9B"/>
    <w:rsid w:val="00F33480"/>
    <w:rsid w:val="00F3566A"/>
    <w:rsid w:val="00F420D7"/>
    <w:rsid w:val="00F428CC"/>
    <w:rsid w:val="00F45FAF"/>
    <w:rsid w:val="00F517DB"/>
    <w:rsid w:val="00F51B9E"/>
    <w:rsid w:val="00F5505F"/>
    <w:rsid w:val="00F56199"/>
    <w:rsid w:val="00F606E9"/>
    <w:rsid w:val="00F61FA4"/>
    <w:rsid w:val="00F6350C"/>
    <w:rsid w:val="00F64E1A"/>
    <w:rsid w:val="00F6527E"/>
    <w:rsid w:val="00F65C50"/>
    <w:rsid w:val="00F6699B"/>
    <w:rsid w:val="00F71C4B"/>
    <w:rsid w:val="00F7496D"/>
    <w:rsid w:val="00F75829"/>
    <w:rsid w:val="00F76219"/>
    <w:rsid w:val="00F7633A"/>
    <w:rsid w:val="00F766AD"/>
    <w:rsid w:val="00F80B62"/>
    <w:rsid w:val="00F81598"/>
    <w:rsid w:val="00F82F05"/>
    <w:rsid w:val="00F8397E"/>
    <w:rsid w:val="00F845FA"/>
    <w:rsid w:val="00F85F46"/>
    <w:rsid w:val="00F906FC"/>
    <w:rsid w:val="00F924B7"/>
    <w:rsid w:val="00F92FD6"/>
    <w:rsid w:val="00F93E15"/>
    <w:rsid w:val="00F97A50"/>
    <w:rsid w:val="00F97B33"/>
    <w:rsid w:val="00F97B42"/>
    <w:rsid w:val="00FB166E"/>
    <w:rsid w:val="00FB1D9B"/>
    <w:rsid w:val="00FB4126"/>
    <w:rsid w:val="00FB4215"/>
    <w:rsid w:val="00FB53FE"/>
    <w:rsid w:val="00FD36B9"/>
    <w:rsid w:val="00FD4378"/>
    <w:rsid w:val="00FE3B86"/>
    <w:rsid w:val="00FE535A"/>
    <w:rsid w:val="00FE65C9"/>
    <w:rsid w:val="00FE7C2A"/>
    <w:rsid w:val="00FF25B2"/>
    <w:rsid w:val="00FF2CAC"/>
    <w:rsid w:val="00FF518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CFE522"/>
  <w15:chartTrackingRefBased/>
  <w15:docId w15:val="{6DCFACBA-EFC6-4773-A41D-69738D44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946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70E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mallCaps/>
      <w:sz w:val="28"/>
      <w:szCs w:val="20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8B7E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687A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66687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D38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668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outlineLvl w:val="5"/>
    </w:pPr>
    <w:rPr>
      <w:rFonts w:ascii="Arial" w:hAnsi="Arial" w:cs="Arial"/>
    </w:rPr>
  </w:style>
  <w:style w:type="paragraph" w:styleId="Nagwek7">
    <w:name w:val="heading 7"/>
    <w:basedOn w:val="Normalny"/>
    <w:next w:val="Normalny"/>
    <w:qFormat/>
    <w:rsid w:val="0066687A"/>
    <w:pPr>
      <w:keepNext/>
      <w:autoSpaceDE w:val="0"/>
      <w:autoSpaceDN w:val="0"/>
      <w:ind w:left="340" w:hanging="227"/>
      <w:jc w:val="center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qFormat/>
    <w:rsid w:val="001D380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668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D70E5"/>
    <w:pPr>
      <w:overflowPunct w:val="0"/>
      <w:autoSpaceDE w:val="0"/>
      <w:autoSpaceDN w:val="0"/>
      <w:adjustRightInd w:val="0"/>
    </w:pPr>
    <w:rPr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rsid w:val="00BD70E5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BD70E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rsid w:val="00BD70E5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character" w:styleId="Hipercze">
    <w:name w:val="Hyperlink"/>
    <w:uiPriority w:val="99"/>
    <w:rsid w:val="00BD70E5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D380B"/>
    <w:pPr>
      <w:spacing w:after="120" w:line="480" w:lineRule="auto"/>
    </w:pPr>
  </w:style>
  <w:style w:type="paragraph" w:styleId="Tekstpodstawowy">
    <w:name w:val="Body Text"/>
    <w:aliases w:val="EHPT,Body Text2"/>
    <w:basedOn w:val="Normalny"/>
    <w:link w:val="TekstpodstawowyZnak"/>
    <w:rsid w:val="001D380B"/>
    <w:pPr>
      <w:spacing w:after="120"/>
    </w:pPr>
  </w:style>
  <w:style w:type="paragraph" w:styleId="Tekstpodstawowy3">
    <w:name w:val="Body Text 3"/>
    <w:basedOn w:val="Normalny"/>
    <w:link w:val="Tekstpodstawowy3Znak"/>
    <w:rsid w:val="001D380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D380B"/>
    <w:pPr>
      <w:spacing w:after="120"/>
      <w:ind w:left="283"/>
    </w:pPr>
  </w:style>
  <w:style w:type="paragraph" w:customStyle="1" w:styleId="NormalnyWeb1">
    <w:name w:val="Normalny (Web)1"/>
    <w:basedOn w:val="Normalny"/>
    <w:rsid w:val="001D380B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dane1">
    <w:name w:val="dane1"/>
    <w:rsid w:val="001D380B"/>
    <w:rPr>
      <w:color w:val="0000CD"/>
    </w:rPr>
  </w:style>
  <w:style w:type="paragraph" w:customStyle="1" w:styleId="Tekstpodstawowy31">
    <w:name w:val="Tekst podstawowy 31"/>
    <w:basedOn w:val="Normalny"/>
    <w:rsid w:val="001D380B"/>
    <w:pPr>
      <w:overflowPunct w:val="0"/>
      <w:autoSpaceDE w:val="0"/>
      <w:autoSpaceDN w:val="0"/>
      <w:adjustRightInd w:val="0"/>
      <w:ind w:right="-284"/>
      <w:jc w:val="both"/>
      <w:textAlignment w:val="baseline"/>
    </w:pPr>
    <w:rPr>
      <w:sz w:val="26"/>
      <w:szCs w:val="20"/>
    </w:rPr>
  </w:style>
  <w:style w:type="paragraph" w:styleId="Tytu">
    <w:name w:val="Title"/>
    <w:basedOn w:val="Normalny"/>
    <w:link w:val="TytuZnak"/>
    <w:qFormat/>
    <w:rsid w:val="001D380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styleId="Tekstblokowy">
    <w:name w:val="Block Text"/>
    <w:basedOn w:val="Normalny"/>
    <w:rsid w:val="001D380B"/>
    <w:pPr>
      <w:tabs>
        <w:tab w:val="left" w:pos="360"/>
      </w:tabs>
      <w:spacing w:line="360" w:lineRule="auto"/>
      <w:ind w:left="360" w:right="-648" w:hanging="360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przypis">
    <w:name w:val="przypis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8B7E75"/>
    <w:pPr>
      <w:tabs>
        <w:tab w:val="right" w:pos="12758"/>
        <w:tab w:val="center" w:pos="14040"/>
      </w:tabs>
      <w:suppressAutoHyphens/>
      <w:spacing w:before="360"/>
      <w:ind w:right="-108"/>
      <w:jc w:val="both"/>
    </w:pPr>
    <w:rPr>
      <w:lang w:eastAsia="ar-SA"/>
    </w:rPr>
  </w:style>
  <w:style w:type="paragraph" w:customStyle="1" w:styleId="pkt1art">
    <w:name w:val="pkt1 art"/>
    <w:rsid w:val="008B7E75"/>
    <w:pPr>
      <w:suppressAutoHyphens/>
      <w:overflowPunct w:val="0"/>
      <w:autoSpaceDE w:val="0"/>
      <w:spacing w:before="60" w:after="60"/>
      <w:ind w:left="2269" w:hanging="284"/>
      <w:jc w:val="both"/>
      <w:textAlignment w:val="baseline"/>
    </w:pPr>
    <w:rPr>
      <w:sz w:val="24"/>
      <w:lang w:eastAsia="ar-SA"/>
    </w:rPr>
  </w:style>
  <w:style w:type="paragraph" w:customStyle="1" w:styleId="tabelaw">
    <w:name w:val="tabelaw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6"/>
      <w:szCs w:val="20"/>
      <w:lang w:eastAsia="ar-SA"/>
    </w:rPr>
  </w:style>
  <w:style w:type="paragraph" w:customStyle="1" w:styleId="zmart2">
    <w:name w:val="zm art2"/>
    <w:basedOn w:val="Normalny"/>
    <w:rsid w:val="008B7E75"/>
    <w:pPr>
      <w:suppressAutoHyphens/>
      <w:overflowPunct w:val="0"/>
      <w:autoSpaceDE w:val="0"/>
      <w:spacing w:before="60" w:after="60"/>
      <w:ind w:left="1843" w:hanging="1219"/>
      <w:jc w:val="both"/>
      <w:textAlignment w:val="baseline"/>
    </w:pPr>
    <w:rPr>
      <w:szCs w:val="20"/>
      <w:lang w:eastAsia="ar-SA"/>
    </w:rPr>
  </w:style>
  <w:style w:type="paragraph" w:customStyle="1" w:styleId="ust1art">
    <w:name w:val="ust1 art"/>
    <w:rsid w:val="008B7E75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ar-SA"/>
    </w:rPr>
  </w:style>
  <w:style w:type="paragraph" w:customStyle="1" w:styleId="tir">
    <w:name w:val="tir"/>
    <w:rsid w:val="008B7E75"/>
    <w:pPr>
      <w:suppressAutoHyphens/>
      <w:overflowPunct w:val="0"/>
      <w:autoSpaceDE w:val="0"/>
      <w:spacing w:before="60" w:after="60"/>
      <w:ind w:left="1712" w:hanging="181"/>
      <w:jc w:val="both"/>
      <w:textAlignment w:val="baseline"/>
    </w:pPr>
    <w:rPr>
      <w:sz w:val="24"/>
      <w:lang w:eastAsia="ar-SA"/>
    </w:rPr>
  </w:style>
  <w:style w:type="paragraph" w:customStyle="1" w:styleId="Tekstpodstawowywcity210">
    <w:name w:val="Tekst podstawowy wcięty 21"/>
    <w:basedOn w:val="Normalny"/>
    <w:rsid w:val="008B7E75"/>
    <w:pPr>
      <w:suppressAutoHyphens/>
      <w:ind w:left="360"/>
      <w:jc w:val="both"/>
    </w:pPr>
    <w:rPr>
      <w:bCs/>
      <w:lang w:eastAsia="ar-SA"/>
    </w:rPr>
  </w:style>
  <w:style w:type="paragraph" w:customStyle="1" w:styleId="CharChar1ZnakZnakZnakZnakZnakZnakZnakZnakZnakZnakZnakZnak">
    <w:name w:val="Char Char1 Znak Znak Znak Znak Znak Znak Znak Znak Znak Znak Znak Znak"/>
    <w:basedOn w:val="Normalny"/>
    <w:rsid w:val="00D2057E"/>
  </w:style>
  <w:style w:type="paragraph" w:styleId="Tekstdymka">
    <w:name w:val="Balloon Text"/>
    <w:basedOn w:val="Normalny"/>
    <w:link w:val="TekstdymkaZnak"/>
    <w:uiPriority w:val="99"/>
    <w:semiHidden/>
    <w:rsid w:val="00D400F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66687A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paragraph" w:customStyle="1" w:styleId="Styl1">
    <w:name w:val="Styl1"/>
    <w:basedOn w:val="Normalny"/>
    <w:rsid w:val="0066687A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66687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customStyle="1" w:styleId="Blockquote">
    <w:name w:val="Blockquote"/>
    <w:basedOn w:val="Normalny"/>
    <w:rsid w:val="0066687A"/>
    <w:pPr>
      <w:spacing w:before="100" w:after="100"/>
      <w:ind w:left="360" w:right="360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66687A"/>
    <w:pPr>
      <w:autoSpaceDE w:val="0"/>
      <w:autoSpaceDN w:val="0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6687A"/>
    <w:pPr>
      <w:tabs>
        <w:tab w:val="right" w:leader="dot" w:pos="8789"/>
      </w:tabs>
      <w:autoSpaceDE w:val="0"/>
      <w:autoSpaceDN w:val="0"/>
      <w:spacing w:before="120" w:after="120"/>
      <w:jc w:val="center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rsid w:val="0066687A"/>
    <w:pPr>
      <w:tabs>
        <w:tab w:val="right" w:leader="dot" w:pos="9629"/>
      </w:tabs>
      <w:autoSpaceDE w:val="0"/>
      <w:autoSpaceDN w:val="0"/>
      <w:spacing w:before="120" w:after="120"/>
    </w:pPr>
    <w:rPr>
      <w:rFonts w:ascii="Arial" w:hAnsi="Arial"/>
      <w:b/>
      <w:smallCaps/>
      <w:noProof/>
      <w:sz w:val="22"/>
      <w:szCs w:val="20"/>
    </w:rPr>
  </w:style>
  <w:style w:type="paragraph" w:styleId="Spistreci3">
    <w:name w:val="toc 3"/>
    <w:basedOn w:val="Normalny"/>
    <w:next w:val="Normalny"/>
    <w:autoRedefine/>
    <w:semiHidden/>
    <w:rsid w:val="0066687A"/>
    <w:pPr>
      <w:autoSpaceDE w:val="0"/>
      <w:autoSpaceDN w:val="0"/>
      <w:ind w:left="400"/>
    </w:pPr>
    <w:rPr>
      <w:i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6687A"/>
    <w:pPr>
      <w:autoSpaceDE w:val="0"/>
      <w:autoSpaceDN w:val="0"/>
      <w:ind w:left="600"/>
    </w:pPr>
    <w:rPr>
      <w:sz w:val="18"/>
      <w:szCs w:val="20"/>
    </w:rPr>
  </w:style>
  <w:style w:type="paragraph" w:styleId="Spistreci5">
    <w:name w:val="toc 5"/>
    <w:basedOn w:val="Normalny"/>
    <w:next w:val="Normalny"/>
    <w:autoRedefine/>
    <w:semiHidden/>
    <w:rsid w:val="0066687A"/>
    <w:pPr>
      <w:autoSpaceDE w:val="0"/>
      <w:autoSpaceDN w:val="0"/>
      <w:ind w:left="800"/>
    </w:pPr>
    <w:rPr>
      <w:sz w:val="18"/>
      <w:szCs w:val="20"/>
    </w:rPr>
  </w:style>
  <w:style w:type="paragraph" w:styleId="Spistreci6">
    <w:name w:val="toc 6"/>
    <w:basedOn w:val="Normalny"/>
    <w:next w:val="Normalny"/>
    <w:autoRedefine/>
    <w:semiHidden/>
    <w:rsid w:val="0066687A"/>
    <w:pPr>
      <w:autoSpaceDE w:val="0"/>
      <w:autoSpaceDN w:val="0"/>
      <w:ind w:left="1000"/>
    </w:pPr>
    <w:rPr>
      <w:sz w:val="18"/>
      <w:szCs w:val="20"/>
    </w:rPr>
  </w:style>
  <w:style w:type="paragraph" w:styleId="Spistreci7">
    <w:name w:val="toc 7"/>
    <w:basedOn w:val="Normalny"/>
    <w:next w:val="Normalny"/>
    <w:autoRedefine/>
    <w:semiHidden/>
    <w:rsid w:val="0066687A"/>
    <w:pPr>
      <w:autoSpaceDE w:val="0"/>
      <w:autoSpaceDN w:val="0"/>
      <w:ind w:left="1200"/>
    </w:pPr>
    <w:rPr>
      <w:sz w:val="18"/>
      <w:szCs w:val="20"/>
    </w:rPr>
  </w:style>
  <w:style w:type="paragraph" w:styleId="Spistreci8">
    <w:name w:val="toc 8"/>
    <w:basedOn w:val="Normalny"/>
    <w:next w:val="Normalny"/>
    <w:autoRedefine/>
    <w:semiHidden/>
    <w:rsid w:val="0066687A"/>
    <w:pPr>
      <w:autoSpaceDE w:val="0"/>
      <w:autoSpaceDN w:val="0"/>
      <w:ind w:left="1400"/>
    </w:pPr>
    <w:rPr>
      <w:sz w:val="18"/>
      <w:szCs w:val="20"/>
    </w:rPr>
  </w:style>
  <w:style w:type="paragraph" w:styleId="Spistreci9">
    <w:name w:val="toc 9"/>
    <w:basedOn w:val="Normalny"/>
    <w:next w:val="Normalny"/>
    <w:autoRedefine/>
    <w:semiHidden/>
    <w:rsid w:val="0066687A"/>
    <w:pPr>
      <w:autoSpaceDE w:val="0"/>
      <w:autoSpaceDN w:val="0"/>
      <w:ind w:left="1600"/>
    </w:pPr>
    <w:rPr>
      <w:sz w:val="18"/>
      <w:szCs w:val="20"/>
    </w:rPr>
  </w:style>
  <w:style w:type="character" w:styleId="Numerstrony">
    <w:name w:val="page number"/>
    <w:basedOn w:val="Domylnaczcionkaakapitu"/>
    <w:rsid w:val="0066687A"/>
  </w:style>
  <w:style w:type="paragraph" w:customStyle="1" w:styleId="ZnakZnakZnakZnak">
    <w:name w:val="Znak Znak Znak Znak"/>
    <w:basedOn w:val="Normalny"/>
    <w:rsid w:val="0066687A"/>
  </w:style>
  <w:style w:type="paragraph" w:styleId="Zwykytekst">
    <w:name w:val="Plain Text"/>
    <w:basedOn w:val="Normalny"/>
    <w:link w:val="ZwykytekstZnak"/>
    <w:rsid w:val="0066687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wzory11">
    <w:name w:val="wzory11"/>
    <w:basedOn w:val="Tekstpodstawowywcity"/>
    <w:rsid w:val="0066687A"/>
    <w:pPr>
      <w:tabs>
        <w:tab w:val="center" w:pos="993"/>
        <w:tab w:val="left" w:pos="1418"/>
        <w:tab w:val="left" w:pos="1701"/>
        <w:tab w:val="left" w:leader="dot" w:pos="9356"/>
      </w:tabs>
      <w:autoSpaceDE w:val="0"/>
      <w:autoSpaceDN w:val="0"/>
      <w:spacing w:before="120" w:after="0"/>
      <w:ind w:left="0"/>
    </w:pPr>
    <w:rPr>
      <w:rFonts w:ascii="Arial" w:hAnsi="Arial" w:cs="Arial"/>
    </w:rPr>
  </w:style>
  <w:style w:type="paragraph" w:customStyle="1" w:styleId="TekstPodstawowy1111">
    <w:name w:val="TekstPodstawowy1111"/>
    <w:rsid w:val="0066687A"/>
    <w:pPr>
      <w:autoSpaceDE w:val="0"/>
      <w:autoSpaceDN w:val="0"/>
      <w:spacing w:before="120"/>
      <w:jc w:val="both"/>
    </w:pPr>
    <w:rPr>
      <w:spacing w:val="2"/>
      <w:sz w:val="25"/>
      <w:szCs w:val="25"/>
    </w:rPr>
  </w:style>
  <w:style w:type="paragraph" w:customStyle="1" w:styleId="pkt61">
    <w:name w:val="pkt61"/>
    <w:rsid w:val="0066687A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66687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687A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66687A"/>
  </w:style>
  <w:style w:type="paragraph" w:customStyle="1" w:styleId="ZnakZnakZnakZnak0">
    <w:name w:val="Znak Znak Znak Znak"/>
    <w:basedOn w:val="Normalny"/>
    <w:rsid w:val="0066687A"/>
  </w:style>
  <w:style w:type="paragraph" w:customStyle="1" w:styleId="Znak">
    <w:name w:val="Znak"/>
    <w:basedOn w:val="Normalny"/>
    <w:rsid w:val="0066687A"/>
  </w:style>
  <w:style w:type="paragraph" w:styleId="Lista2">
    <w:name w:val="List 2"/>
    <w:basedOn w:val="Normalny"/>
    <w:rsid w:val="0066687A"/>
    <w:pPr>
      <w:ind w:left="566" w:hanging="283"/>
    </w:pPr>
    <w:rPr>
      <w:szCs w:val="20"/>
    </w:rPr>
  </w:style>
  <w:style w:type="paragraph" w:styleId="Lista">
    <w:name w:val="List"/>
    <w:basedOn w:val="Normalny"/>
    <w:rsid w:val="0066687A"/>
    <w:pPr>
      <w:ind w:left="283" w:hanging="283"/>
    </w:pPr>
    <w:rPr>
      <w:rFonts w:ascii="Arial" w:hAnsi="Arial"/>
      <w:szCs w:val="20"/>
    </w:rPr>
  </w:style>
  <w:style w:type="paragraph" w:customStyle="1" w:styleId="Poradnik">
    <w:name w:val="Poradnik"/>
    <w:basedOn w:val="Normalny"/>
    <w:rsid w:val="0066687A"/>
    <w:pPr>
      <w:spacing w:before="120" w:line="288" w:lineRule="auto"/>
    </w:pPr>
    <w:rPr>
      <w:szCs w:val="20"/>
    </w:rPr>
  </w:style>
  <w:style w:type="paragraph" w:customStyle="1" w:styleId="Artyku">
    <w:name w:val="Artykuł"/>
    <w:basedOn w:val="Normalny"/>
    <w:rsid w:val="0066687A"/>
    <w:pPr>
      <w:keepNext/>
      <w:spacing w:before="240" w:after="240"/>
      <w:jc w:val="both"/>
    </w:pPr>
    <w:rPr>
      <w:b/>
      <w:szCs w:val="20"/>
    </w:rPr>
  </w:style>
  <w:style w:type="paragraph" w:customStyle="1" w:styleId="WW-Nagwek">
    <w:name w:val="WW-Nagłówek"/>
    <w:basedOn w:val="Normalny"/>
    <w:next w:val="Tekstpodstawowy"/>
    <w:rsid w:val="006668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val="sv-SE" w:eastAsia="ar-SA"/>
    </w:rPr>
  </w:style>
  <w:style w:type="paragraph" w:customStyle="1" w:styleId="CharChar1ZnakZnak">
    <w:name w:val="Char Char1 Znak Znak"/>
    <w:basedOn w:val="Normalny"/>
    <w:rsid w:val="0066687A"/>
  </w:style>
  <w:style w:type="paragraph" w:customStyle="1" w:styleId="FR1">
    <w:name w:val="FR1"/>
    <w:rsid w:val="0066687A"/>
    <w:pPr>
      <w:widowControl w:val="0"/>
      <w:snapToGrid w:val="0"/>
      <w:spacing w:before="300" w:line="578" w:lineRule="auto"/>
      <w:ind w:right="5600"/>
    </w:pPr>
    <w:rPr>
      <w:rFonts w:ascii="Arial" w:hAnsi="Arial"/>
      <w:b/>
    </w:rPr>
  </w:style>
  <w:style w:type="paragraph" w:customStyle="1" w:styleId="Heading">
    <w:name w:val="Heading"/>
    <w:basedOn w:val="Normalny"/>
    <w:next w:val="Tekstpodstawowy"/>
    <w:rsid w:val="0066687A"/>
    <w:pPr>
      <w:keepNext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ny"/>
    <w:rsid w:val="0066687A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Index">
    <w:name w:val="Index"/>
    <w:basedOn w:val="Normalny"/>
    <w:rsid w:val="0066687A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Legenda10">
    <w:name w:val="Legenda1"/>
    <w:basedOn w:val="Normalny"/>
    <w:rsid w:val="0066687A"/>
    <w:pPr>
      <w:suppressAutoHyphens/>
      <w:spacing w:before="60" w:after="120" w:line="264" w:lineRule="auto"/>
      <w:ind w:left="227"/>
    </w:pPr>
    <w:rPr>
      <w:rFonts w:ascii="Arial Narrow" w:eastAsia="Calibri" w:hAnsi="Arial Narrow" w:cs="Calibri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6687A"/>
    <w:pPr>
      <w:suppressAutoHyphens/>
      <w:ind w:left="720"/>
    </w:pPr>
    <w:rPr>
      <w:rFonts w:eastAsia="Calibri" w:cs="Calibri"/>
      <w:lang w:eastAsia="ar-SA"/>
    </w:rPr>
  </w:style>
  <w:style w:type="paragraph" w:customStyle="1" w:styleId="Tekstkomentarza1">
    <w:name w:val="Tekst komentarza1"/>
    <w:basedOn w:val="Normalny"/>
    <w:rsid w:val="0066687A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qFormat/>
    <w:rsid w:val="0066687A"/>
    <w:pPr>
      <w:keepLines/>
      <w:suppressAutoHyphens/>
      <w:overflowPunct/>
      <w:autoSpaceDE/>
      <w:autoSpaceDN/>
      <w:adjustRightInd/>
      <w:spacing w:before="480" w:line="276" w:lineRule="auto"/>
      <w:textAlignment w:val="auto"/>
    </w:pPr>
    <w:rPr>
      <w:rFonts w:ascii="Cambria" w:hAnsi="Cambria" w:cs="Calibri"/>
      <w:bCs/>
      <w:i/>
      <w:smallCaps w:val="0"/>
      <w:color w:val="365F91"/>
      <w:kern w:val="1"/>
      <w:szCs w:val="28"/>
      <w:lang w:val="pl-PL" w:eastAsia="ar-SA"/>
    </w:rPr>
  </w:style>
  <w:style w:type="paragraph" w:customStyle="1" w:styleId="ZacznikLista1">
    <w:name w:val="Załącznik Lista 1"/>
    <w:basedOn w:val="Tekstpodstawowy"/>
    <w:rsid w:val="0066687A"/>
    <w:pPr>
      <w:suppressAutoHyphens/>
      <w:spacing w:before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tents10">
    <w:name w:val="Contents 10"/>
    <w:basedOn w:val="Index"/>
    <w:rsid w:val="0066687A"/>
    <w:pPr>
      <w:tabs>
        <w:tab w:val="right" w:leader="dot" w:pos="9637"/>
      </w:tabs>
      <w:ind w:left="2547"/>
    </w:pPr>
  </w:style>
  <w:style w:type="paragraph" w:customStyle="1" w:styleId="pkt">
    <w:name w:val="pkt"/>
    <w:basedOn w:val="Normalny"/>
    <w:rsid w:val="007B385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B385D"/>
    <w:pPr>
      <w:ind w:left="850" w:hanging="425"/>
    </w:pPr>
  </w:style>
  <w:style w:type="character" w:customStyle="1" w:styleId="TytuZnak">
    <w:name w:val="Tytuł Znak"/>
    <w:link w:val="Tytu"/>
    <w:rsid w:val="00F93E15"/>
    <w:rPr>
      <w:b/>
      <w:sz w:val="24"/>
    </w:rPr>
  </w:style>
  <w:style w:type="character" w:customStyle="1" w:styleId="StopkaZnak">
    <w:name w:val="Stopka Znak"/>
    <w:link w:val="Stopka"/>
    <w:uiPriority w:val="99"/>
    <w:rsid w:val="00874ADB"/>
    <w:rPr>
      <w:sz w:val="28"/>
    </w:rPr>
  </w:style>
  <w:style w:type="character" w:customStyle="1" w:styleId="Sc18">
    <w:name w:val="Sc18"/>
    <w:semiHidden/>
    <w:rsid w:val="00ED6ACC"/>
    <w:rPr>
      <w:rFonts w:ascii="Arial" w:hAnsi="Arial" w:cs="Arial"/>
      <w:color w:val="000080"/>
      <w:sz w:val="20"/>
      <w:szCs w:val="20"/>
    </w:rPr>
  </w:style>
  <w:style w:type="paragraph" w:customStyle="1" w:styleId="Body2">
    <w:name w:val="Body 2"/>
    <w:basedOn w:val="Normalny"/>
    <w:rsid w:val="00ED6ACC"/>
    <w:pPr>
      <w:spacing w:after="140" w:line="290" w:lineRule="auto"/>
      <w:ind w:left="1247"/>
      <w:jc w:val="both"/>
    </w:pPr>
    <w:rPr>
      <w:rFonts w:ascii="Arial" w:eastAsia="PMingLiU" w:hAnsi="Arial"/>
      <w:kern w:val="20"/>
      <w:sz w:val="20"/>
      <w:lang w:eastAsia="en-US"/>
    </w:rPr>
  </w:style>
  <w:style w:type="character" w:styleId="Pogrubienie">
    <w:name w:val="Strong"/>
    <w:qFormat/>
    <w:rsid w:val="00E518F7"/>
    <w:rPr>
      <w:b/>
      <w:bCs/>
    </w:rPr>
  </w:style>
  <w:style w:type="character" w:customStyle="1" w:styleId="Nagwek1Znak">
    <w:name w:val="Nagłówek 1 Znak"/>
    <w:link w:val="Nagwek1"/>
    <w:uiPriority w:val="9"/>
    <w:rsid w:val="00B62C22"/>
    <w:rPr>
      <w:b/>
      <w:smallCaps/>
      <w:sz w:val="28"/>
      <w:lang w:val="en-US"/>
    </w:rPr>
  </w:style>
  <w:style w:type="character" w:customStyle="1" w:styleId="Tekstpodstawowy2Znak">
    <w:name w:val="Tekst podstawowy 2 Znak"/>
    <w:link w:val="Tekstpodstawowy2"/>
    <w:rsid w:val="00B62C22"/>
    <w:rPr>
      <w:sz w:val="24"/>
      <w:szCs w:val="24"/>
    </w:rPr>
  </w:style>
  <w:style w:type="character" w:customStyle="1" w:styleId="TekstpodstawowyZnak">
    <w:name w:val="Tekst podstawowy Znak"/>
    <w:aliases w:val="EHPT Znak,Body Text2 Znak"/>
    <w:link w:val="Tekstpodstawowy"/>
    <w:rsid w:val="00B62C22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B62C22"/>
    <w:rPr>
      <w:sz w:val="16"/>
      <w:szCs w:val="16"/>
    </w:rPr>
  </w:style>
  <w:style w:type="character" w:customStyle="1" w:styleId="Nagwek2Znak">
    <w:name w:val="Nagłówek 2 Znak"/>
    <w:link w:val="Nagwek2"/>
    <w:rsid w:val="00B62C22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rsid w:val="00B62C22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B62C22"/>
    <w:rPr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link w:val="Tekstpodstawowywcity"/>
    <w:rsid w:val="00B62C22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B62C22"/>
    <w:rPr>
      <w:sz w:val="16"/>
      <w:szCs w:val="16"/>
    </w:rPr>
  </w:style>
  <w:style w:type="character" w:customStyle="1" w:styleId="Nagwek9Znak">
    <w:name w:val="Nagłówek 9 Znak"/>
    <w:link w:val="Nagwek9"/>
    <w:rsid w:val="00B62C22"/>
    <w:rPr>
      <w:rFonts w:ascii="Arial" w:hAnsi="Arial" w:cs="Arial"/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rsid w:val="00990B9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90B90"/>
    <w:rPr>
      <w:sz w:val="24"/>
      <w:szCs w:val="24"/>
    </w:rPr>
  </w:style>
  <w:style w:type="paragraph" w:customStyle="1" w:styleId="Poziom1">
    <w:name w:val="#Poziom 1"/>
    <w:basedOn w:val="Nagwek1"/>
    <w:rsid w:val="00990B90"/>
    <w:pPr>
      <w:keepNext w:val="0"/>
      <w:widowControl w:val="0"/>
      <w:overflowPunct/>
      <w:autoSpaceDE/>
      <w:autoSpaceDN/>
      <w:adjustRightInd/>
      <w:spacing w:before="120" w:after="120"/>
      <w:jc w:val="both"/>
      <w:textAlignment w:val="auto"/>
      <w:outlineLvl w:val="9"/>
    </w:pPr>
    <w:rPr>
      <w:rFonts w:ascii="Arial" w:hAnsi="Arial"/>
      <w:smallCaps w:val="0"/>
      <w:lang w:val="pl-PL"/>
    </w:rPr>
  </w:style>
  <w:style w:type="paragraph" w:customStyle="1" w:styleId="Normalny1">
    <w:name w:val="Normalny1"/>
    <w:autoRedefine/>
    <w:rsid w:val="00990B90"/>
    <w:pPr>
      <w:tabs>
        <w:tab w:val="num" w:pos="720"/>
        <w:tab w:val="left" w:pos="108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left="1080"/>
    </w:pPr>
    <w:rPr>
      <w:rFonts w:eastAsia="ヒラギノ角ゴ Pro W3"/>
      <w:color w:val="000000"/>
      <w:sz w:val="22"/>
    </w:rPr>
  </w:style>
  <w:style w:type="paragraph" w:customStyle="1" w:styleId="WW-Tekstpodstawowy2">
    <w:name w:val="WW-Tekst podstawowy 2"/>
    <w:basedOn w:val="Normalny"/>
    <w:rsid w:val="006B2809"/>
    <w:pPr>
      <w:jc w:val="both"/>
    </w:pPr>
    <w:rPr>
      <w:snapToGrid w:val="0"/>
      <w:szCs w:val="20"/>
    </w:rPr>
  </w:style>
  <w:style w:type="paragraph" w:customStyle="1" w:styleId="Style1">
    <w:name w:val="Style1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590"/>
    </w:pPr>
  </w:style>
  <w:style w:type="paragraph" w:customStyle="1" w:styleId="Style3">
    <w:name w:val="Style3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uiPriority w:val="99"/>
    <w:rsid w:val="00321FCE"/>
    <w:pPr>
      <w:widowControl w:val="0"/>
      <w:autoSpaceDE w:val="0"/>
      <w:autoSpaceDN w:val="0"/>
      <w:adjustRightInd w:val="0"/>
      <w:spacing w:line="278" w:lineRule="exact"/>
      <w:ind w:firstLine="710"/>
    </w:pPr>
  </w:style>
  <w:style w:type="paragraph" w:customStyle="1" w:styleId="Style5">
    <w:name w:val="Style5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475"/>
      <w:jc w:val="both"/>
    </w:pPr>
  </w:style>
  <w:style w:type="paragraph" w:customStyle="1" w:styleId="Style7">
    <w:name w:val="Style7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293"/>
    </w:pPr>
  </w:style>
  <w:style w:type="character" w:customStyle="1" w:styleId="FontStyle13">
    <w:name w:val="Font Style13"/>
    <w:uiPriority w:val="99"/>
    <w:rsid w:val="00321FC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321FCE"/>
    <w:rPr>
      <w:rFonts w:ascii="Times New Roman" w:hAnsi="Times New Roman" w:cs="Times New Roman"/>
      <w:sz w:val="22"/>
      <w:szCs w:val="22"/>
    </w:rPr>
  </w:style>
  <w:style w:type="paragraph" w:customStyle="1" w:styleId="Zawartotabeli">
    <w:name w:val="Zawartość tabeli"/>
    <w:basedOn w:val="Normalny"/>
    <w:rsid w:val="004E7A94"/>
    <w:pPr>
      <w:suppressLineNumbers/>
      <w:suppressAutoHyphens/>
    </w:pPr>
    <w:rPr>
      <w:lang w:eastAsia="ar-SA"/>
    </w:rPr>
  </w:style>
  <w:style w:type="character" w:customStyle="1" w:styleId="ZwykytekstZnak">
    <w:name w:val="Zwykły tekst Znak"/>
    <w:link w:val="Zwykytekst"/>
    <w:rsid w:val="00CA6D48"/>
    <w:rPr>
      <w:rFonts w:ascii="Courier New" w:hAnsi="Courier New" w:cs="Courier New"/>
    </w:rPr>
  </w:style>
  <w:style w:type="character" w:styleId="Odwoaniedokomentarza">
    <w:name w:val="annotation reference"/>
    <w:uiPriority w:val="99"/>
    <w:qFormat/>
    <w:rsid w:val="00FE3B86"/>
    <w:rPr>
      <w:sz w:val="16"/>
      <w:szCs w:val="16"/>
    </w:rPr>
  </w:style>
  <w:style w:type="paragraph" w:customStyle="1" w:styleId="ZnakZnak">
    <w:name w:val="Znak Znak"/>
    <w:basedOn w:val="Normalny"/>
    <w:rsid w:val="00646AC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1">
    <w:name w:val="Akapit z listą1"/>
    <w:basedOn w:val="Normalny"/>
    <w:rsid w:val="0042493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22A93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table" w:customStyle="1" w:styleId="Tabelasiatki1jasnaakcent31">
    <w:name w:val="Tabela siatki 1 — jasna — akcent 31"/>
    <w:basedOn w:val="Standardowy"/>
    <w:uiPriority w:val="46"/>
    <w:rsid w:val="00822A9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kstkomentarzaZnak">
    <w:name w:val="Tekst komentarza Znak"/>
    <w:link w:val="Tekstkomentarza"/>
    <w:uiPriority w:val="99"/>
    <w:semiHidden/>
    <w:rsid w:val="00822A93"/>
  </w:style>
  <w:style w:type="character" w:customStyle="1" w:styleId="TematkomentarzaZnak">
    <w:name w:val="Temat komentarza Znak"/>
    <w:link w:val="Tematkomentarza"/>
    <w:uiPriority w:val="99"/>
    <w:semiHidden/>
    <w:rsid w:val="00822A93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822A9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2A93"/>
  </w:style>
  <w:style w:type="paragraph" w:styleId="Poprawka">
    <w:name w:val="Revision"/>
    <w:hidden/>
    <w:uiPriority w:val="99"/>
    <w:semiHidden/>
    <w:rsid w:val="00822A93"/>
    <w:rPr>
      <w:rFonts w:ascii="Calibri" w:eastAsia="Calibri" w:hAnsi="Calibri"/>
      <w:sz w:val="22"/>
      <w:szCs w:val="22"/>
      <w:lang w:eastAsia="en-US"/>
    </w:rPr>
  </w:style>
  <w:style w:type="paragraph" w:customStyle="1" w:styleId="UstepUmowy">
    <w:name w:val="UstepUmowy"/>
    <w:basedOn w:val="Akapitzlist"/>
    <w:link w:val="UstepUmowyZnak"/>
    <w:qFormat/>
    <w:rsid w:val="00822A93"/>
    <w:pPr>
      <w:numPr>
        <w:ilvl w:val="2"/>
        <w:numId w:val="19"/>
      </w:numPr>
      <w:suppressAutoHyphens w:val="0"/>
      <w:spacing w:line="312" w:lineRule="auto"/>
      <w:ind w:left="357" w:hanging="357"/>
      <w:contextualSpacing/>
      <w:jc w:val="both"/>
    </w:pPr>
    <w:rPr>
      <w:rFonts w:ascii="Lato Light" w:hAnsi="Lato Light" w:cs="Times New Roman"/>
      <w:sz w:val="22"/>
      <w:szCs w:val="22"/>
      <w:lang w:eastAsia="en-US"/>
    </w:rPr>
  </w:style>
  <w:style w:type="paragraph" w:customStyle="1" w:styleId="Paragraf">
    <w:name w:val="Paragraf"/>
    <w:basedOn w:val="Nagwek1"/>
    <w:next w:val="UstepUmowy"/>
    <w:link w:val="ParagrafZnak"/>
    <w:qFormat/>
    <w:rsid w:val="00822A93"/>
    <w:pPr>
      <w:keepLines/>
      <w:numPr>
        <w:numId w:val="32"/>
      </w:numPr>
      <w:overflowPunct/>
      <w:autoSpaceDE/>
      <w:autoSpaceDN/>
      <w:adjustRightInd/>
      <w:spacing w:before="240" w:line="312" w:lineRule="auto"/>
      <w:ind w:left="3420"/>
      <w:jc w:val="center"/>
      <w:textAlignment w:val="auto"/>
    </w:pPr>
    <w:rPr>
      <w:rFonts w:ascii="Lato Light" w:hAnsi="Lato Light"/>
      <w:smallCaps w:val="0"/>
      <w:sz w:val="22"/>
      <w:szCs w:val="32"/>
      <w:lang w:val="pl-PL" w:eastAsia="en-US"/>
    </w:rPr>
  </w:style>
  <w:style w:type="character" w:customStyle="1" w:styleId="AkapitzlistZnak">
    <w:name w:val="Akapit z listą Znak"/>
    <w:link w:val="Akapitzlist"/>
    <w:uiPriority w:val="34"/>
    <w:rsid w:val="00822A93"/>
    <w:rPr>
      <w:rFonts w:eastAsia="Calibri" w:cs="Calibri"/>
      <w:sz w:val="24"/>
      <w:szCs w:val="24"/>
      <w:lang w:eastAsia="ar-SA"/>
    </w:rPr>
  </w:style>
  <w:style w:type="character" w:customStyle="1" w:styleId="UstepUmowyZnak">
    <w:name w:val="UstepUmowy Znak"/>
    <w:link w:val="UstepUmowy"/>
    <w:rsid w:val="00822A93"/>
    <w:rPr>
      <w:rFonts w:ascii="Lato Light" w:eastAsia="Calibri" w:hAnsi="Lato Light"/>
      <w:sz w:val="22"/>
      <w:szCs w:val="22"/>
      <w:lang w:eastAsia="en-US"/>
    </w:rPr>
  </w:style>
  <w:style w:type="character" w:customStyle="1" w:styleId="ParagrafZnak">
    <w:name w:val="Paragraf Znak"/>
    <w:link w:val="Paragraf"/>
    <w:rsid w:val="00822A93"/>
    <w:rPr>
      <w:rFonts w:ascii="Lato Light" w:hAnsi="Lato Light"/>
      <w:b/>
      <w:sz w:val="22"/>
      <w:szCs w:val="3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22A93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822A93"/>
    <w:rPr>
      <w:color w:val="954F72"/>
      <w:u w:val="single"/>
    </w:rPr>
  </w:style>
  <w:style w:type="character" w:customStyle="1" w:styleId="Nierozpoznanawzmianka2">
    <w:name w:val="Nierozpoznana wzmianka2"/>
    <w:uiPriority w:val="99"/>
    <w:semiHidden/>
    <w:unhideWhenUsed/>
    <w:rsid w:val="00822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D666396-625E-423A-9158-54D0585424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2638D4-A093-4B8C-866D-7F6B8964944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Bujalska-Szreder Anna</dc:creator>
  <cp:keywords/>
  <dc:description/>
  <cp:lastModifiedBy>MSC</cp:lastModifiedBy>
  <cp:revision>6</cp:revision>
  <cp:lastPrinted>2021-02-17T12:25:00Z</cp:lastPrinted>
  <dcterms:created xsi:type="dcterms:W3CDTF">2024-11-26T12:42:00Z</dcterms:created>
  <dcterms:modified xsi:type="dcterms:W3CDTF">2025-11-28T11:31:00Z</dcterms:modified>
</cp:coreProperties>
</file>